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00B8FF"/>
  <w:body>
    <w:p w14:paraId="5CC16273" w14:textId="77777777" w:rsidR="00FD3944" w:rsidRDefault="00FD3944" w:rsidP="00702DEE">
      <w:pPr>
        <w:ind w:left="4963"/>
        <w:rPr>
          <w:rFonts w:ascii="Times" w:hAnsi="Times" w:cs="Arial"/>
          <w:color w:val="000000"/>
          <w:sz w:val="20"/>
          <w:szCs w:val="20"/>
        </w:rPr>
      </w:pPr>
    </w:p>
    <w:p w14:paraId="01EAAD99" w14:textId="77777777" w:rsidR="006F6F23" w:rsidRPr="000C5642" w:rsidRDefault="00702DEE" w:rsidP="000374ED">
      <w:pPr>
        <w:jc w:val="right"/>
        <w:rPr>
          <w:rFonts w:ascii="Arial" w:hAnsi="Arial" w:cs="Arial"/>
          <w:sz w:val="22"/>
          <w:szCs w:val="22"/>
        </w:rPr>
      </w:pPr>
      <w:r w:rsidRPr="000C5642">
        <w:rPr>
          <w:rFonts w:ascii="Arial" w:hAnsi="Arial" w:cs="Arial"/>
          <w:sz w:val="22"/>
          <w:szCs w:val="22"/>
        </w:rPr>
        <w:t xml:space="preserve">Załącznik </w:t>
      </w:r>
      <w:r w:rsidR="00C80C89" w:rsidRPr="000C5642">
        <w:rPr>
          <w:rFonts w:ascii="Arial" w:hAnsi="Arial" w:cs="Arial"/>
          <w:sz w:val="22"/>
          <w:szCs w:val="22"/>
        </w:rPr>
        <w:t>n</w:t>
      </w:r>
      <w:r w:rsidR="00B76DA2" w:rsidRPr="000C5642">
        <w:rPr>
          <w:rFonts w:ascii="Arial" w:hAnsi="Arial" w:cs="Arial"/>
          <w:sz w:val="22"/>
          <w:szCs w:val="22"/>
        </w:rPr>
        <w:t>r</w:t>
      </w:r>
      <w:r w:rsidR="00DE019B">
        <w:rPr>
          <w:rFonts w:ascii="Arial" w:hAnsi="Arial" w:cs="Arial"/>
          <w:sz w:val="22"/>
          <w:szCs w:val="22"/>
        </w:rPr>
        <w:t xml:space="preserve"> </w:t>
      </w:r>
      <w:r w:rsidR="00262649">
        <w:rPr>
          <w:rFonts w:ascii="Arial" w:hAnsi="Arial" w:cs="Arial"/>
          <w:sz w:val="22"/>
          <w:szCs w:val="22"/>
        </w:rPr>
        <w:t>5</w:t>
      </w:r>
      <w:r w:rsidR="00E75FF0">
        <w:rPr>
          <w:rFonts w:ascii="Arial" w:hAnsi="Arial" w:cs="Arial"/>
          <w:sz w:val="22"/>
          <w:szCs w:val="22"/>
        </w:rPr>
        <w:t xml:space="preserve"> do Informacji o postępowaniu</w:t>
      </w:r>
    </w:p>
    <w:tbl>
      <w:tblPr>
        <w:tblW w:w="10176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"/>
        <w:gridCol w:w="419"/>
        <w:gridCol w:w="345"/>
        <w:gridCol w:w="383"/>
        <w:gridCol w:w="986"/>
        <w:gridCol w:w="1264"/>
        <w:gridCol w:w="692"/>
        <w:gridCol w:w="99"/>
        <w:gridCol w:w="420"/>
        <w:gridCol w:w="765"/>
        <w:gridCol w:w="185"/>
        <w:gridCol w:w="407"/>
        <w:gridCol w:w="558"/>
        <w:gridCol w:w="411"/>
        <w:gridCol w:w="384"/>
        <w:gridCol w:w="43"/>
        <w:gridCol w:w="275"/>
        <w:gridCol w:w="264"/>
        <w:gridCol w:w="612"/>
        <w:gridCol w:w="43"/>
        <w:gridCol w:w="403"/>
        <w:gridCol w:w="238"/>
        <w:gridCol w:w="83"/>
        <w:gridCol w:w="43"/>
        <w:gridCol w:w="848"/>
      </w:tblGrid>
      <w:tr w:rsidR="006F6F23" w14:paraId="1634EAE3" w14:textId="77777777" w:rsidTr="00746A85">
        <w:trPr>
          <w:gridBefore w:val="1"/>
          <w:gridAfter w:val="1"/>
          <w:wBefore w:w="6" w:type="dxa"/>
          <w:wAfter w:w="848" w:type="dxa"/>
          <w:trHeight w:val="1037"/>
        </w:trPr>
        <w:tc>
          <w:tcPr>
            <w:tcW w:w="9322" w:type="dxa"/>
            <w:gridSpan w:val="23"/>
          </w:tcPr>
          <w:p w14:paraId="23127590" w14:textId="77777777" w:rsidR="006F6F23" w:rsidRDefault="00264A03" w:rsidP="00C80C89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noProof/>
                <w:color w:val="000000"/>
                <w:sz w:val="20"/>
                <w:szCs w:val="20"/>
                <w:lang w:eastAsia="pl-PL"/>
              </w:rPr>
              <w:drawing>
                <wp:inline distT="0" distB="0" distL="0" distR="0" wp14:anchorId="615C7250" wp14:editId="329A4CE4">
                  <wp:extent cx="5972175" cy="666750"/>
                  <wp:effectExtent l="0" t="0" r="9525" b="0"/>
                  <wp:docPr id="1" name="Obraz 1" descr="logo PKP PL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logo PKP PL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217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6F23" w14:paraId="00D20207" w14:textId="77777777" w:rsidTr="00746A85">
        <w:trPr>
          <w:gridBefore w:val="1"/>
          <w:gridAfter w:val="1"/>
          <w:wBefore w:w="6" w:type="dxa"/>
          <w:wAfter w:w="848" w:type="dxa"/>
          <w:trHeight w:val="233"/>
        </w:trPr>
        <w:tc>
          <w:tcPr>
            <w:tcW w:w="9322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23BB38" w14:textId="77777777" w:rsidR="006F6F23" w:rsidRDefault="00103B8E" w:rsidP="006F6F23">
            <w:pPr>
              <w:autoSpaceDE w:val="0"/>
              <w:autoSpaceDN w:val="0"/>
              <w:adjustRightInd w:val="0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Zakład Linii Kolejowych</w:t>
            </w:r>
            <w:r w:rsidR="006F6F23"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 xml:space="preserve"> Opol</w:t>
            </w:r>
            <w:r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e</w:t>
            </w:r>
          </w:p>
        </w:tc>
      </w:tr>
      <w:tr w:rsidR="006F6F23" w:rsidRPr="00E971B8" w14:paraId="139D6C3B" w14:textId="77777777" w:rsidTr="00746A85">
        <w:trPr>
          <w:gridBefore w:val="1"/>
          <w:gridAfter w:val="1"/>
          <w:wBefore w:w="6" w:type="dxa"/>
          <w:wAfter w:w="848" w:type="dxa"/>
          <w:trHeight w:val="221"/>
        </w:trPr>
        <w:tc>
          <w:tcPr>
            <w:tcW w:w="9322" w:type="dxa"/>
            <w:gridSpan w:val="23"/>
          </w:tcPr>
          <w:p w14:paraId="13A4803E" w14:textId="77777777" w:rsidR="00103B8E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971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Księcia Jana Dobrego 1, </w:t>
            </w:r>
            <w:r w:rsidR="00103B8E" w:rsidRPr="00E971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45-090 Opole </w:t>
            </w:r>
          </w:p>
          <w:p w14:paraId="28D878C2" w14:textId="52B86690" w:rsidR="006F6F23" w:rsidRPr="00E971B8" w:rsidRDefault="006F6F23" w:rsidP="00103B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tel.</w:t>
            </w:r>
            <w:r w:rsidR="00103B8E"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+48 77 554 13 80                     </w:t>
            </w:r>
            <w:r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fax: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+48 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554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1392            </w:t>
            </w:r>
            <w:r w:rsidR="00103B8E"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e-mail: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82440">
              <w:rPr>
                <w:rFonts w:ascii="Arial" w:hAnsi="Arial" w:cs="Arial"/>
                <w:color w:val="000000"/>
                <w:sz w:val="20"/>
                <w:szCs w:val="20"/>
              </w:rPr>
              <w:t>Anna.Klimek3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@plk-sa.pl</w:t>
            </w:r>
          </w:p>
        </w:tc>
      </w:tr>
      <w:tr w:rsidR="006F6F23" w:rsidRPr="00E971B8" w14:paraId="6F492A12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</w:tcPr>
          <w:p w14:paraId="194DC2AE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</w:tcPr>
          <w:p w14:paraId="5732419F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</w:tcPr>
          <w:p w14:paraId="3E0C5FFE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</w:tcPr>
          <w:p w14:paraId="7BCB72BB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gridSpan w:val="2"/>
          </w:tcPr>
          <w:p w14:paraId="46FD5982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gridSpan w:val="3"/>
          </w:tcPr>
          <w:p w14:paraId="005FA786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</w:tcPr>
          <w:p w14:paraId="70AA643E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53D490F1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1CC93D80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79F465DC" w14:textId="77777777" w:rsidTr="00746A85">
        <w:trPr>
          <w:gridBefore w:val="1"/>
          <w:gridAfter w:val="1"/>
          <w:wBefore w:w="6" w:type="dxa"/>
          <w:wAfter w:w="848" w:type="dxa"/>
          <w:trHeight w:val="233"/>
        </w:trPr>
        <w:tc>
          <w:tcPr>
            <w:tcW w:w="9322" w:type="dxa"/>
            <w:gridSpan w:val="23"/>
          </w:tcPr>
          <w:p w14:paraId="64DFD4D2" w14:textId="77777777" w:rsidR="006F6F23" w:rsidRDefault="006F6F23" w:rsidP="00F55C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Z</w:t>
            </w:r>
            <w:r w:rsidR="00F55C6B">
              <w:rPr>
                <w:rFonts w:ascii="Arial" w:hAnsi="Arial" w:cs="Arial"/>
                <w:b/>
                <w:bCs/>
                <w:color w:val="000000"/>
              </w:rPr>
              <w:t>amówienie</w:t>
            </w:r>
          </w:p>
        </w:tc>
      </w:tr>
      <w:tr w:rsidR="006F6F23" w14:paraId="57A466D2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9322" w:type="dxa"/>
            <w:gridSpan w:val="23"/>
          </w:tcPr>
          <w:p w14:paraId="2FF4A681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Nr </w:t>
            </w:r>
            <w:r w:rsid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…………..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 dnia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………</w:t>
            </w:r>
          </w:p>
        </w:tc>
      </w:tr>
      <w:tr w:rsidR="006F6F23" w14:paraId="64AA0D3A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</w:tcPr>
          <w:p w14:paraId="59097CD3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</w:tcPr>
          <w:p w14:paraId="5C069220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</w:tcPr>
          <w:p w14:paraId="0320CFE9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</w:tcPr>
          <w:p w14:paraId="1CD4E1E8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2DEB46F8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14:paraId="360E5FBA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</w:tcPr>
          <w:p w14:paraId="607B2EEC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70C3F118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28050BFF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14:paraId="27A470C5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</w:tcPr>
          <w:p w14:paraId="6ACA50DF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</w:tcPr>
          <w:p w14:paraId="6E8D5CF1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</w:tcPr>
          <w:p w14:paraId="403372FA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</w:tcPr>
          <w:p w14:paraId="10CEAA2E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63635384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14:paraId="7487E09E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</w:tcPr>
          <w:p w14:paraId="1BC0FC4B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559B9C7E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4DCF600B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371F0658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3397" w:type="dxa"/>
            <w:gridSpan w:val="5"/>
          </w:tcPr>
          <w:p w14:paraId="6A87092F" w14:textId="77777777" w:rsidR="006F6F23" w:rsidRPr="00E971B8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Zamawiający:</w:t>
            </w:r>
          </w:p>
        </w:tc>
        <w:tc>
          <w:tcPr>
            <w:tcW w:w="791" w:type="dxa"/>
            <w:gridSpan w:val="2"/>
          </w:tcPr>
          <w:p w14:paraId="59784530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7603189A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3" w:type="dxa"/>
            <w:gridSpan w:val="5"/>
          </w:tcPr>
          <w:p w14:paraId="6FD3C7CD" w14:textId="77777777" w:rsidR="006F6F23" w:rsidRPr="002E305F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wysyłkowy</w:t>
            </w:r>
            <w:r w:rsid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:</w:t>
            </w:r>
          </w:p>
        </w:tc>
        <w:tc>
          <w:tcPr>
            <w:tcW w:w="1194" w:type="dxa"/>
            <w:gridSpan w:val="4"/>
          </w:tcPr>
          <w:p w14:paraId="2AA4E70E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1340C700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4ACF7512" w14:textId="77777777" w:rsidTr="00746A85">
        <w:trPr>
          <w:gridBefore w:val="1"/>
          <w:gridAfter w:val="1"/>
          <w:wBefore w:w="6" w:type="dxa"/>
          <w:wAfter w:w="848" w:type="dxa"/>
          <w:trHeight w:val="209"/>
        </w:trPr>
        <w:tc>
          <w:tcPr>
            <w:tcW w:w="3397" w:type="dxa"/>
            <w:gridSpan w:val="5"/>
          </w:tcPr>
          <w:p w14:paraId="3C43326A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PKP Polskie Linie Kolejowe S.A.</w:t>
            </w:r>
          </w:p>
        </w:tc>
        <w:tc>
          <w:tcPr>
            <w:tcW w:w="791" w:type="dxa"/>
            <w:gridSpan w:val="2"/>
          </w:tcPr>
          <w:p w14:paraId="78F1DB2E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71726945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4" w:type="dxa"/>
            <w:gridSpan w:val="13"/>
          </w:tcPr>
          <w:p w14:paraId="4D3D7C1E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</w:t>
            </w:r>
          </w:p>
        </w:tc>
      </w:tr>
      <w:tr w:rsidR="006F6F23" w14:paraId="0917C9BD" w14:textId="77777777" w:rsidTr="00746A85">
        <w:trPr>
          <w:gridBefore w:val="1"/>
          <w:gridAfter w:val="1"/>
          <w:wBefore w:w="6" w:type="dxa"/>
          <w:wAfter w:w="848" w:type="dxa"/>
          <w:trHeight w:val="209"/>
        </w:trPr>
        <w:tc>
          <w:tcPr>
            <w:tcW w:w="3397" w:type="dxa"/>
            <w:gridSpan w:val="5"/>
          </w:tcPr>
          <w:p w14:paraId="13CB1C24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03-734 Warszawa</w:t>
            </w:r>
            <w:r w:rsidR="009B258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ul. Targowa 74</w:t>
            </w:r>
          </w:p>
        </w:tc>
        <w:tc>
          <w:tcPr>
            <w:tcW w:w="791" w:type="dxa"/>
            <w:gridSpan w:val="2"/>
          </w:tcPr>
          <w:p w14:paraId="72035A6E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05B12780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14:paraId="7844FE96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</w:tcPr>
          <w:p w14:paraId="09E7BD54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1A56E44F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1281654C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50DA2CCB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3397" w:type="dxa"/>
            <w:gridSpan w:val="5"/>
          </w:tcPr>
          <w:p w14:paraId="70A302D1" w14:textId="77777777" w:rsidR="006F6F23" w:rsidRPr="00103B8E" w:rsidRDefault="00103B8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Zakład Linii Kolejowych Opole</w:t>
            </w:r>
          </w:p>
        </w:tc>
        <w:tc>
          <w:tcPr>
            <w:tcW w:w="791" w:type="dxa"/>
            <w:gridSpan w:val="2"/>
          </w:tcPr>
          <w:p w14:paraId="38AFFDBE" w14:textId="77777777" w:rsidR="006F6F23" w:rsidRPr="00103B8E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52A63891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14:paraId="4DD4E4A6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</w:tcPr>
          <w:p w14:paraId="7B548333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743A45FE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7A9C14E2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14:paraId="51278019" w14:textId="77777777" w:rsidTr="00746A85">
        <w:trPr>
          <w:gridBefore w:val="1"/>
          <w:gridAfter w:val="1"/>
          <w:wBefore w:w="6" w:type="dxa"/>
          <w:wAfter w:w="848" w:type="dxa"/>
          <w:trHeight w:val="199"/>
        </w:trPr>
        <w:tc>
          <w:tcPr>
            <w:tcW w:w="4188" w:type="dxa"/>
            <w:gridSpan w:val="7"/>
          </w:tcPr>
          <w:p w14:paraId="5CF549FA" w14:textId="77777777" w:rsidR="006F6F23" w:rsidRPr="00103B8E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Księcia Jana Dobrego 1</w:t>
            </w:r>
            <w:r w:rsidR="00103B8E"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45-090 Opole</w:t>
            </w:r>
          </w:p>
          <w:p w14:paraId="4923DAAE" w14:textId="77777777" w:rsidR="00103B8E" w:rsidRDefault="00103B8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NIP: 1132316427</w:t>
            </w:r>
          </w:p>
        </w:tc>
        <w:tc>
          <w:tcPr>
            <w:tcW w:w="1370" w:type="dxa"/>
            <w:gridSpan w:val="3"/>
          </w:tcPr>
          <w:p w14:paraId="7F891D66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14:paraId="4A39CA3D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38" w:type="dxa"/>
            <w:gridSpan w:val="3"/>
          </w:tcPr>
          <w:p w14:paraId="26106D7D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5F451A64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79126131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4510B461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</w:tcPr>
          <w:p w14:paraId="736A1D1D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</w:tcPr>
          <w:p w14:paraId="48EBE02A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</w:tcPr>
          <w:p w14:paraId="1C038433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</w:tcPr>
          <w:p w14:paraId="4DF3634E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0D358BD1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14:paraId="5A419AA7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</w:tcPr>
          <w:p w14:paraId="21D6EEAF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4D8F6645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115355D6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71B8" w14:paraId="3D8B8B28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9322" w:type="dxa"/>
            <w:gridSpan w:val="23"/>
          </w:tcPr>
          <w:p w14:paraId="2CE4CB93" w14:textId="77777777" w:rsidR="00E971B8" w:rsidRPr="00E971B8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Płatnik:</w:t>
            </w:r>
          </w:p>
          <w:p w14:paraId="6062942D" w14:textId="77777777" w:rsidR="00E971B8" w:rsidRPr="005F56F9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PKP Polskie Linie Kolejowe S.A.</w:t>
            </w:r>
          </w:p>
          <w:p w14:paraId="40DB7104" w14:textId="77777777" w:rsidR="005F56F9" w:rsidRDefault="00E971B8" w:rsidP="00E971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03-734 Warszawa, ul. Targowa 74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362A1F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</w:t>
            </w: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i nazwa kontrahenta:</w:t>
            </w:r>
          </w:p>
        </w:tc>
      </w:tr>
      <w:tr w:rsidR="005F56F9" w14:paraId="1F5CAA48" w14:textId="77777777" w:rsidTr="00746A85">
        <w:trPr>
          <w:gridBefore w:val="1"/>
          <w:gridAfter w:val="1"/>
          <w:wBefore w:w="6" w:type="dxa"/>
          <w:wAfter w:w="848" w:type="dxa"/>
          <w:trHeight w:val="1179"/>
        </w:trPr>
        <w:tc>
          <w:tcPr>
            <w:tcW w:w="9322" w:type="dxa"/>
            <w:gridSpan w:val="23"/>
          </w:tcPr>
          <w:p w14:paraId="2D665C2B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Zakład Linii Kolejowych Opole                                                   ……………………………………………..</w:t>
            </w:r>
          </w:p>
          <w:p w14:paraId="4AEAA0E8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Księcia Jana Dobrego 1, 45-090 Opole                                     ……………………………………………..</w:t>
            </w:r>
          </w:p>
          <w:p w14:paraId="262BC278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7D0356E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Płatne przelewem:</w:t>
            </w:r>
          </w:p>
          <w:p w14:paraId="099EB3E0" w14:textId="77777777" w:rsidR="005F56F9" w:rsidRDefault="00B8651D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Termin płatności: </w:t>
            </w:r>
            <w:r w:rsidR="00B57BFB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="00AC32D7" w:rsidRPr="00AC32D7">
              <w:rPr>
                <w:rFonts w:ascii="Arial" w:hAnsi="Arial" w:cs="Arial"/>
                <w:color w:val="000000"/>
                <w:sz w:val="20"/>
                <w:szCs w:val="20"/>
              </w:rPr>
              <w:t xml:space="preserve"> dni kalendarzowych od daty doręczenia faktury</w:t>
            </w:r>
          </w:p>
          <w:p w14:paraId="2867560B" w14:textId="77777777" w:rsidR="0084385E" w:rsidRDefault="0084385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A64">
              <w:rPr>
                <w:rFonts w:ascii="Arial" w:hAnsi="Arial" w:cs="Arial"/>
                <w:b/>
                <w:color w:val="000000"/>
                <w:sz w:val="18"/>
                <w:szCs w:val="18"/>
              </w:rPr>
              <w:t>Fakturę prosimy wysyłać na adres: PKP Polskie Linie Kolejowe S.A., ul. Targowa 74, 03-734 Warszawa, w kopercie z dopiskiem „FAKTURA”.</w:t>
            </w:r>
          </w:p>
        </w:tc>
      </w:tr>
      <w:tr w:rsidR="00593485" w:rsidRPr="00BC3282" w14:paraId="0174CB7A" w14:textId="77777777" w:rsidTr="00746A85">
        <w:tblPrEx>
          <w:tblCellMar>
            <w:left w:w="70" w:type="dxa"/>
            <w:right w:w="70" w:type="dxa"/>
          </w:tblCellMar>
        </w:tblPrEx>
        <w:trPr>
          <w:trHeight w:val="1020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D4E2B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Lp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CA26F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nazwa materiału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05BDD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indeks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0D119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ilość              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2A58B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JM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589E8" w14:textId="77777777" w:rsidR="00103B8E" w:rsidRPr="00BC3282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Cena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jednostkowa (netto)</w:t>
            </w:r>
          </w:p>
          <w:p w14:paraId="35285CE7" w14:textId="77777777" w:rsidR="00593485" w:rsidRPr="00BC3282" w:rsidRDefault="00103B8E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PLN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0D8AA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wartość  (netto) PLN</w:t>
            </w:r>
          </w:p>
        </w:tc>
        <w:tc>
          <w:tcPr>
            <w:tcW w:w="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4EE4A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Stawka   VAT%  </w:t>
            </w: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66261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Kwota VAT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8E060" w14:textId="77777777" w:rsidR="00593485" w:rsidRPr="00BC3282" w:rsidRDefault="00E02E94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wartość z       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VAT (brutto) PLN</w:t>
            </w:r>
          </w:p>
        </w:tc>
      </w:tr>
      <w:tr w:rsidR="00593485" w14:paraId="4358116F" w14:textId="77777777" w:rsidTr="00746A85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8AEB074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0B447A1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F2CC9AB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  <w:r w:rsidR="009B258D">
              <w:rPr>
                <w:rFonts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441B1AF" w14:textId="77777777" w:rsidR="00593485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74A7D7D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FBCE214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C39DF8D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341E63C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22A669C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FAF4E35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10</w:t>
            </w:r>
          </w:p>
        </w:tc>
      </w:tr>
      <w:tr w:rsidR="00593485" w14:paraId="05674084" w14:textId="77777777" w:rsidTr="00746A85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1A26C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0CD91" w14:textId="77777777"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B26B1" w14:textId="77777777"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48272D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1398C6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8E34F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951F73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438C6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2CE09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6FB65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93485" w14:paraId="7CB46402" w14:textId="77777777" w:rsidTr="00746A85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2ADF1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7D3E8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977EC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A7053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406F3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BA092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BEA77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3EA082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08DCA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C743F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</w:tr>
      <w:tr w:rsidR="006F6F23" w:rsidRPr="00A73D34" w14:paraId="2EC30A2E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7636" w:type="dxa"/>
            <w:gridSpan w:val="16"/>
          </w:tcPr>
          <w:p w14:paraId="2F6D99BD" w14:textId="77777777" w:rsidR="009B258D" w:rsidRDefault="009B258D" w:rsidP="00A46A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AAFA8A0" w14:textId="3E05D97E" w:rsidR="001F7BA5" w:rsidRDefault="006F6F23" w:rsidP="001F7BA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Termin realizacji</w:t>
            </w:r>
            <w:r w:rsidR="00060451"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="00891F07">
              <w:rPr>
                <w:rFonts w:ascii="Arial" w:hAnsi="Arial" w:cs="Arial"/>
                <w:color w:val="000000"/>
                <w:sz w:val="16"/>
                <w:szCs w:val="16"/>
              </w:rPr>
              <w:t>do</w:t>
            </w:r>
            <w:r w:rsidR="007F7BB0">
              <w:rPr>
                <w:rFonts w:ascii="Arial" w:hAnsi="Arial" w:cs="Arial"/>
                <w:color w:val="000000"/>
                <w:sz w:val="16"/>
                <w:szCs w:val="16"/>
              </w:rPr>
              <w:t xml:space="preserve"> 7</w:t>
            </w:r>
            <w:r w:rsidR="00891F07">
              <w:rPr>
                <w:rFonts w:ascii="Arial" w:hAnsi="Arial" w:cs="Arial"/>
                <w:color w:val="000000"/>
                <w:sz w:val="16"/>
                <w:szCs w:val="16"/>
              </w:rPr>
              <w:t xml:space="preserve"> dni </w:t>
            </w:r>
            <w:r w:rsidR="00814746">
              <w:rPr>
                <w:rFonts w:ascii="Arial" w:hAnsi="Arial" w:cs="Arial"/>
                <w:color w:val="000000"/>
                <w:sz w:val="16"/>
                <w:szCs w:val="16"/>
              </w:rPr>
              <w:t>kalendarzowych</w:t>
            </w:r>
            <w:r w:rsidR="00891F07">
              <w:rPr>
                <w:rFonts w:ascii="Arial" w:hAnsi="Arial" w:cs="Arial"/>
                <w:color w:val="000000"/>
                <w:sz w:val="16"/>
                <w:szCs w:val="16"/>
              </w:rPr>
              <w:t xml:space="preserve"> od dnia złożenia zamówienia</w:t>
            </w:r>
          </w:p>
          <w:p w14:paraId="5FE4C81B" w14:textId="77777777" w:rsidR="001B0FED" w:rsidRDefault="001B0FED" w:rsidP="00846A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Przy realizacji zamówienia obowiązują Ogólne Warunki </w:t>
            </w:r>
            <w:r w:rsidR="000E0EAF">
              <w:rPr>
                <w:rFonts w:ascii="Arial" w:hAnsi="Arial" w:cs="Arial"/>
                <w:color w:val="000000"/>
                <w:sz w:val="16"/>
                <w:szCs w:val="16"/>
              </w:rPr>
              <w:t>Umowy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(OWU) stanowiące załącznik nr 1 do zamówienia.</w:t>
            </w:r>
          </w:p>
          <w:p w14:paraId="66DDA6AC" w14:textId="71CC863E" w:rsidR="00D278E5" w:rsidRDefault="00746A85" w:rsidP="00846A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Odbiór dostawy na podstawie protokołu zdawczo-odbiorczego</w:t>
            </w:r>
            <w:r w:rsidR="003E69FC">
              <w:rPr>
                <w:rFonts w:ascii="Arial" w:hAnsi="Arial" w:cs="Arial"/>
                <w:color w:val="000000"/>
                <w:sz w:val="16"/>
                <w:szCs w:val="16"/>
              </w:rPr>
              <w:t xml:space="preserve"> stanowiącego Załącznik nr 2 do Zamówienia.</w:t>
            </w:r>
          </w:p>
          <w:p w14:paraId="604FFFC8" w14:textId="09F75D8C" w:rsidR="00203614" w:rsidRPr="00203614" w:rsidRDefault="00203614" w:rsidP="0020361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03614">
              <w:rPr>
                <w:rFonts w:ascii="Arial" w:hAnsi="Arial" w:cs="Arial"/>
                <w:color w:val="000000"/>
                <w:sz w:val="16"/>
                <w:szCs w:val="16"/>
              </w:rPr>
              <w:t xml:space="preserve">Dostawy zgodne z </w:t>
            </w:r>
            <w:r w:rsidR="007F7BB0">
              <w:rPr>
                <w:rFonts w:ascii="Arial" w:hAnsi="Arial" w:cs="Arial"/>
                <w:color w:val="000000"/>
                <w:sz w:val="16"/>
                <w:szCs w:val="16"/>
              </w:rPr>
              <w:t>F</w:t>
            </w:r>
            <w:r w:rsidRPr="00203614">
              <w:rPr>
                <w:rFonts w:ascii="Arial" w:hAnsi="Arial" w:cs="Arial"/>
                <w:color w:val="000000"/>
                <w:sz w:val="16"/>
                <w:szCs w:val="16"/>
              </w:rPr>
              <w:t>ormularzem cenowym</w:t>
            </w:r>
            <w:r w:rsidR="003E69FC">
              <w:rPr>
                <w:rFonts w:ascii="Arial" w:hAnsi="Arial" w:cs="Arial"/>
                <w:color w:val="000000"/>
                <w:sz w:val="16"/>
                <w:szCs w:val="16"/>
              </w:rPr>
              <w:t xml:space="preserve"> stanowiącym Załącznik nr 3 do Zamówienia.</w:t>
            </w:r>
          </w:p>
          <w:p w14:paraId="781479B0" w14:textId="77777777" w:rsidR="005C2A64" w:rsidRPr="006D0383" w:rsidRDefault="00BF70E9" w:rsidP="00FF78A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W</w:t>
            </w:r>
            <w:r w:rsidR="005C2A64" w:rsidRPr="006D0383">
              <w:rPr>
                <w:rFonts w:ascii="Arial" w:hAnsi="Arial" w:cs="Arial"/>
                <w:b/>
                <w:color w:val="000000"/>
                <w:sz w:val="16"/>
                <w:szCs w:val="16"/>
              </w:rPr>
              <w:t>ymagane potwierdzenie odbioru</w:t>
            </w:r>
          </w:p>
        </w:tc>
        <w:tc>
          <w:tcPr>
            <w:tcW w:w="876" w:type="dxa"/>
            <w:gridSpan w:val="2"/>
          </w:tcPr>
          <w:p w14:paraId="448D5391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7" w:type="dxa"/>
            <w:gridSpan w:val="4"/>
          </w:tcPr>
          <w:p w14:paraId="7CCBBA9D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 w14:paraId="1A9D3CD2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8512" w:type="dxa"/>
            <w:gridSpan w:val="18"/>
          </w:tcPr>
          <w:p w14:paraId="0B6A44FB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Osoba prowadząca sprawę - ………………………………...…….. Tel. </w:t>
            </w:r>
            <w:r w:rsidR="00883C5F" w:rsidRPr="00A73D34">
              <w:rPr>
                <w:rFonts w:ascii="Arial" w:hAnsi="Arial" w:cs="Arial"/>
                <w:color w:val="000000"/>
                <w:sz w:val="16"/>
                <w:szCs w:val="16"/>
              </w:rPr>
              <w:t>.........................</w:t>
            </w:r>
          </w:p>
        </w:tc>
        <w:tc>
          <w:tcPr>
            <w:tcW w:w="767" w:type="dxa"/>
            <w:gridSpan w:val="4"/>
          </w:tcPr>
          <w:p w14:paraId="06E5027D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 w14:paraId="6794B5F8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8512" w:type="dxa"/>
            <w:gridSpan w:val="18"/>
          </w:tcPr>
          <w:p w14:paraId="1D32FBBD" w14:textId="77777777" w:rsidR="006F6F23" w:rsidRPr="0070109D" w:rsidRDefault="006F6F23" w:rsidP="008438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 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wystawionej fakturze i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korespondencji prosimy powołać się na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datę i  numer naszego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zamówienia.</w:t>
            </w:r>
          </w:p>
        </w:tc>
        <w:tc>
          <w:tcPr>
            <w:tcW w:w="767" w:type="dxa"/>
            <w:gridSpan w:val="4"/>
          </w:tcPr>
          <w:p w14:paraId="47F04505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 w14:paraId="49D2C98F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7318" w:type="dxa"/>
            <w:gridSpan w:val="14"/>
          </w:tcPr>
          <w:p w14:paraId="4F15CD2D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Upoważniamy Państwa do przesłania faktury bez potwierdzania podpisem.</w:t>
            </w:r>
          </w:p>
          <w:p w14:paraId="126D0846" w14:textId="77777777" w:rsidR="00B14B4E" w:rsidRPr="00A73D34" w:rsidRDefault="00B14B4E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Strony oświadczają, że są płatnikami podatku VAT upoważnionymi do 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wystawiania i otrzymywania f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aktur VAT.</w:t>
            </w:r>
          </w:p>
        </w:tc>
        <w:tc>
          <w:tcPr>
            <w:tcW w:w="1194" w:type="dxa"/>
            <w:gridSpan w:val="4"/>
          </w:tcPr>
          <w:p w14:paraId="7BE31F7F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7" w:type="dxa"/>
            <w:gridSpan w:val="4"/>
          </w:tcPr>
          <w:p w14:paraId="533C4292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 w14:paraId="1897D85C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</w:tcPr>
          <w:p w14:paraId="368B49B8" w14:textId="77777777" w:rsidR="006F6F23" w:rsidRPr="00A73D34" w:rsidRDefault="006F6F23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Strony zgodnie ustalają, że wierzytelności powstał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e w wyniku realizacji niniejszego zamówienia</w:t>
            </w:r>
          </w:p>
        </w:tc>
      </w:tr>
      <w:tr w:rsidR="006F6F23" w:rsidRPr="00A73D34" w14:paraId="7628B33B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</w:tcPr>
          <w:p w14:paraId="145403F6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nie mogą bez zgody PKP Polskie Linie Kolejowe S.A. być przeniesione przez Wierzyciela</w:t>
            </w:r>
          </w:p>
        </w:tc>
      </w:tr>
      <w:tr w:rsidR="006F6F23" w:rsidRPr="00A73D34" w14:paraId="0BA1AD00" w14:textId="77777777" w:rsidTr="00746A85">
        <w:trPr>
          <w:gridBefore w:val="1"/>
          <w:gridAfter w:val="2"/>
          <w:wBefore w:w="6" w:type="dxa"/>
          <w:wAfter w:w="891" w:type="dxa"/>
          <w:trHeight w:val="245"/>
        </w:trPr>
        <w:tc>
          <w:tcPr>
            <w:tcW w:w="9279" w:type="dxa"/>
            <w:gridSpan w:val="22"/>
          </w:tcPr>
          <w:p w14:paraId="1270C77C" w14:textId="77777777" w:rsidR="006F6F23" w:rsidRPr="00A73D34" w:rsidRDefault="006F6F23" w:rsidP="00B14B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na osoby trzecie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 (art. 509 </w:t>
            </w:r>
            <w:r w:rsidR="00B14B4E" w:rsidRPr="00A73D34">
              <w:rPr>
                <w:rFonts w:ascii="Arial" w:hAnsi="Arial" w:cs="Arial"/>
                <w:color w:val="000000"/>
                <w:sz w:val="16"/>
                <w:szCs w:val="16"/>
              </w:rPr>
              <w:t>§ 1 kc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) 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ani uregulowane w drodze kompensaty (art.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>498 kc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).</w:t>
            </w:r>
          </w:p>
        </w:tc>
      </w:tr>
      <w:tr w:rsidR="006F6F23" w:rsidRPr="00A73D34" w14:paraId="731CC26E" w14:textId="77777777" w:rsidTr="00746A85">
        <w:trPr>
          <w:gridBefore w:val="1"/>
          <w:gridAfter w:val="3"/>
          <w:wBefore w:w="6" w:type="dxa"/>
          <w:wAfter w:w="974" w:type="dxa"/>
          <w:trHeight w:val="187"/>
        </w:trPr>
        <w:tc>
          <w:tcPr>
            <w:tcW w:w="9196" w:type="dxa"/>
            <w:gridSpan w:val="21"/>
            <w:tcBorders>
              <w:top w:val="nil"/>
              <w:left w:val="nil"/>
              <w:right w:val="nil"/>
            </w:tcBorders>
          </w:tcPr>
          <w:p w14:paraId="5476A161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W spraw</w:t>
            </w:r>
            <w:r w:rsidR="000527F3" w:rsidRPr="00A73D34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ch nieunormowanych niniejszym zamówieniem ,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 mają zastosowanie przepisy kodeksu cywilnego.</w:t>
            </w:r>
          </w:p>
          <w:p w14:paraId="6619F1E9" w14:textId="77777777" w:rsidR="003201B0" w:rsidRDefault="00B14B4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Zamówienie</w:t>
            </w:r>
            <w:r w:rsidR="006D038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3201B0">
              <w:rPr>
                <w:rFonts w:ascii="Arial" w:hAnsi="Arial" w:cs="Arial"/>
                <w:color w:val="000000"/>
                <w:sz w:val="16"/>
                <w:szCs w:val="16"/>
              </w:rPr>
              <w:t xml:space="preserve">ma być zrealizowane zgodnie ze złożoną ofertą i Ogólnymi </w:t>
            </w:r>
            <w:r w:rsidR="000E0EAF">
              <w:rPr>
                <w:rFonts w:ascii="Arial" w:hAnsi="Arial" w:cs="Arial"/>
                <w:color w:val="000000"/>
                <w:sz w:val="16"/>
                <w:szCs w:val="16"/>
              </w:rPr>
              <w:t>Warunkami Umowy</w:t>
            </w:r>
            <w:r w:rsidR="003201B0">
              <w:rPr>
                <w:rFonts w:ascii="Arial" w:hAnsi="Arial" w:cs="Arial"/>
                <w:color w:val="000000"/>
                <w:sz w:val="16"/>
                <w:szCs w:val="16"/>
              </w:rPr>
              <w:t xml:space="preserve"> u Zamawiającego.</w:t>
            </w:r>
          </w:p>
          <w:p w14:paraId="0C625229" w14:textId="77777777" w:rsidR="00A73D34" w:rsidRPr="00A73D34" w:rsidRDefault="00A73D34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Numer własny zamówienia:</w:t>
            </w:r>
          </w:p>
          <w:p w14:paraId="32F6B28E" w14:textId="77777777" w:rsidR="00A73D34" w:rsidRDefault="00546F8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 postępowania</w:t>
            </w:r>
          </w:p>
          <w:p w14:paraId="3D2CCC40" w14:textId="77777777" w:rsidR="003E25D2" w:rsidRPr="003E25D2" w:rsidRDefault="006A504D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</w:t>
            </w:r>
            <w:r w:rsidR="003E25D2"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</w:t>
            </w:r>
          </w:p>
          <w:p w14:paraId="7AA484D8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4894B42" w14:textId="77777777" w:rsidR="006A29D8" w:rsidRDefault="006A29D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7218CEF5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Podpis</w:t>
            </w:r>
          </w:p>
          <w:p w14:paraId="3CC87EBF" w14:textId="77777777" w:rsidR="00C5698B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color w:val="000000"/>
                <w:sz w:val="16"/>
                <w:szCs w:val="16"/>
              </w:rPr>
              <w:t>Potwierdzam wykonanie przedmiotu zamówienia.</w:t>
            </w:r>
            <w:r w:rsidR="00C5698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72B33508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 przedstawiciela Zamawiającego</w:t>
            </w:r>
          </w:p>
          <w:p w14:paraId="60067754" w14:textId="77777777" w:rsidR="00BC3282" w:rsidRPr="003E25D2" w:rsidRDefault="00BC328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A78BB" w14:paraId="2E75ACCC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tcBorders>
              <w:top w:val="nil"/>
              <w:left w:val="nil"/>
              <w:right w:val="nil"/>
            </w:tcBorders>
          </w:tcPr>
          <w:p w14:paraId="315BEBE6" w14:textId="77777777" w:rsidR="002A78BB" w:rsidRDefault="002A78BB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1A9DC26D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72EA91" w14:textId="40865744" w:rsidR="006F6F23" w:rsidRDefault="00A12F07" w:rsidP="00B57BFB">
            <w:pPr>
              <w:autoSpaceDE w:val="0"/>
              <w:autoSpaceDN w:val="0"/>
              <w:adjustRightInd w:val="0"/>
              <w:spacing w:before="120"/>
              <w:rPr>
                <w:rFonts w:ascii="Switzerland" w:hAnsi="Switzerland" w:cs="Switzerland"/>
                <w:color w:val="000000"/>
                <w:sz w:val="16"/>
                <w:szCs w:val="16"/>
              </w:rPr>
            </w:pP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Sąd Rejonowy </w:t>
            </w:r>
            <w:r w:rsidR="00CF0C4A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m.st. Warszawy XIV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Wydział Gospodarczy </w:t>
            </w: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>Krajowego Rejestru Sądowego,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KRS 0000037568;</w:t>
            </w:r>
            <w:r w:rsidR="00B15CCC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                           REGON 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>017319027;  NIP PL 1132316427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. Wysokość kapitału zakła</w:t>
            </w:r>
            <w:r w:rsidR="005D4751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dowego całkowicie wpłaconego: </w:t>
            </w:r>
            <w:r w:rsidR="00FD3CE9">
              <w:rPr>
                <w:rFonts w:ascii="Switzerland" w:hAnsi="Switzerland" w:cs="Switzerland"/>
                <w:color w:val="000000"/>
                <w:sz w:val="16"/>
                <w:szCs w:val="16"/>
              </w:rPr>
              <w:t>37</w:t>
            </w:r>
            <w:r w:rsidR="00882440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</w:t>
            </w:r>
            <w:r w:rsidR="00FD3CE9">
              <w:rPr>
                <w:rFonts w:ascii="Switzerland" w:hAnsi="Switzerland" w:cs="Switzerland"/>
                <w:color w:val="000000"/>
                <w:sz w:val="16"/>
                <w:szCs w:val="16"/>
              </w:rPr>
              <w:t>277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 </w:t>
            </w:r>
            <w:r w:rsidR="00FD3CE9">
              <w:rPr>
                <w:rFonts w:ascii="Switzerland" w:hAnsi="Switzerland" w:cs="Switzerland"/>
                <w:color w:val="000000"/>
                <w:sz w:val="16"/>
                <w:szCs w:val="16"/>
              </w:rPr>
              <w:t>023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 000,00 zł.</w:t>
            </w:r>
          </w:p>
        </w:tc>
      </w:tr>
    </w:tbl>
    <w:p w14:paraId="31388BEB" w14:textId="77777777" w:rsidR="00F80BD2" w:rsidRDefault="00F80BD2" w:rsidP="006A29D8"/>
    <w:sectPr w:rsidR="00F80BD2" w:rsidSect="00E971B8">
      <w:footerReference w:type="even" r:id="rId8"/>
      <w:footerReference w:type="default" r:id="rId9"/>
      <w:footnotePr>
        <w:pos w:val="beneathText"/>
      </w:footnotePr>
      <w:pgSz w:w="11905" w:h="16837"/>
      <w:pgMar w:top="238" w:right="1418" w:bottom="244" w:left="1418" w:header="709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4A018" w14:textId="77777777" w:rsidR="00FF2B33" w:rsidRDefault="00FF2B33">
      <w:r>
        <w:separator/>
      </w:r>
    </w:p>
  </w:endnote>
  <w:endnote w:type="continuationSeparator" w:id="0">
    <w:p w14:paraId="5350D4C7" w14:textId="77777777" w:rsidR="00FF2B33" w:rsidRDefault="00FF2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witzerlan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871FB" w14:textId="77777777" w:rsidR="001A0B88" w:rsidRDefault="00A50730" w:rsidP="006B409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A0B8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2398BBD" w14:textId="77777777" w:rsidR="001A0B88" w:rsidRDefault="001A0B88" w:rsidP="00A71DA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43E65" w14:textId="77777777" w:rsidR="006B4099" w:rsidRDefault="006B4099" w:rsidP="006B4099">
    <w:pPr>
      <w:pStyle w:val="Stopka"/>
      <w:framePr w:w="1711" w:wrap="around" w:vAnchor="text" w:hAnchor="page" w:x="8761" w:y="5"/>
      <w:rPr>
        <w:rStyle w:val="Numerstrony"/>
      </w:rPr>
    </w:pPr>
    <w:r w:rsidRPr="006B4099">
      <w:rPr>
        <w:rStyle w:val="Numerstrony"/>
      </w:rPr>
      <w:t xml:space="preserve">Strona </w:t>
    </w:r>
    <w:r w:rsidR="00A50730" w:rsidRPr="006B4099">
      <w:rPr>
        <w:rStyle w:val="Numerstrony"/>
      </w:rPr>
      <w:fldChar w:fldCharType="begin"/>
    </w:r>
    <w:r w:rsidRPr="006B4099">
      <w:rPr>
        <w:rStyle w:val="Numerstrony"/>
      </w:rPr>
      <w:instrText xml:space="preserve"> PAGE </w:instrText>
    </w:r>
    <w:r w:rsidR="00A50730" w:rsidRPr="006B4099">
      <w:rPr>
        <w:rStyle w:val="Numerstrony"/>
      </w:rPr>
      <w:fldChar w:fldCharType="separate"/>
    </w:r>
    <w:r w:rsidR="00262649">
      <w:rPr>
        <w:rStyle w:val="Numerstrony"/>
        <w:noProof/>
      </w:rPr>
      <w:t>1</w:t>
    </w:r>
    <w:r w:rsidR="00A50730" w:rsidRPr="006B4099">
      <w:rPr>
        <w:rStyle w:val="Numerstrony"/>
      </w:rPr>
      <w:fldChar w:fldCharType="end"/>
    </w:r>
    <w:r w:rsidRPr="006B4099">
      <w:rPr>
        <w:rStyle w:val="Numerstrony"/>
      </w:rPr>
      <w:t xml:space="preserve"> z </w:t>
    </w:r>
    <w:r>
      <w:rPr>
        <w:rStyle w:val="Numerstrony"/>
      </w:rPr>
      <w:t>1</w:t>
    </w:r>
  </w:p>
  <w:p w14:paraId="6D1AA478" w14:textId="77777777" w:rsidR="006B4099" w:rsidRDefault="006B4099" w:rsidP="00746A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090C7F" w14:textId="77777777" w:rsidR="00FF2B33" w:rsidRDefault="00FF2B33">
      <w:r>
        <w:separator/>
      </w:r>
    </w:p>
  </w:footnote>
  <w:footnote w:type="continuationSeparator" w:id="0">
    <w:p w14:paraId="020ECFF2" w14:textId="77777777" w:rsidR="00FF2B33" w:rsidRDefault="00FF2B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1CC8AE6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99E4491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  <w:lvl w:ilvl="1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D"/>
    <w:multiLevelType w:val="multilevel"/>
    <w:tmpl w:val="0000000D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BE57B73"/>
    <w:multiLevelType w:val="hybridMultilevel"/>
    <w:tmpl w:val="7EB443C0"/>
    <w:lvl w:ilvl="0" w:tplc="B1EC5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62680F"/>
    <w:multiLevelType w:val="hybridMultilevel"/>
    <w:tmpl w:val="76F286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5D00F1"/>
    <w:multiLevelType w:val="hybridMultilevel"/>
    <w:tmpl w:val="AB3E1D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4749AE"/>
    <w:multiLevelType w:val="hybridMultilevel"/>
    <w:tmpl w:val="532E68A6"/>
    <w:lvl w:ilvl="0" w:tplc="F0F6ADCE">
      <w:start w:val="1"/>
      <w:numFmt w:val="bullet"/>
      <w:lvlText w:val="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6" w15:restartNumberingAfterBreak="0">
    <w:nsid w:val="36CF63D5"/>
    <w:multiLevelType w:val="hybridMultilevel"/>
    <w:tmpl w:val="E2684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5006B"/>
    <w:multiLevelType w:val="hybridMultilevel"/>
    <w:tmpl w:val="7EB21790"/>
    <w:lvl w:ilvl="0" w:tplc="25CA286E">
      <w:start w:val="1"/>
      <w:numFmt w:val="lowerLetter"/>
      <w:lvlText w:val="%1)"/>
      <w:lvlJc w:val="left"/>
      <w:pPr>
        <w:tabs>
          <w:tab w:val="num" w:pos="1294"/>
        </w:tabs>
        <w:ind w:left="1294" w:hanging="585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78552237"/>
    <w:multiLevelType w:val="hybridMultilevel"/>
    <w:tmpl w:val="5832CE38"/>
    <w:lvl w:ilvl="0" w:tplc="EC587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0573514">
    <w:abstractNumId w:val="8"/>
  </w:num>
  <w:num w:numId="2" w16cid:durableId="804853065">
    <w:abstractNumId w:val="11"/>
  </w:num>
  <w:num w:numId="3" w16cid:durableId="1892960599">
    <w:abstractNumId w:val="4"/>
    <w:lvlOverride w:ilvl="0">
      <w:startOverride w:val="1"/>
    </w:lvlOverride>
  </w:num>
  <w:num w:numId="4" w16cid:durableId="1854034394">
    <w:abstractNumId w:val="4"/>
    <w:lvlOverride w:ilvl="0">
      <w:startOverride w:val="1"/>
    </w:lvlOverride>
  </w:num>
  <w:num w:numId="5" w16cid:durableId="20966281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691708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0787920">
    <w:abstractNumId w:val="1"/>
    <w:lvlOverride w:ilvl="0">
      <w:startOverride w:val="1"/>
    </w:lvlOverride>
  </w:num>
  <w:num w:numId="8" w16cid:durableId="64725190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87376693">
    <w:abstractNumId w:val="7"/>
    <w:lvlOverride w:ilvl="0">
      <w:startOverride w:val="1"/>
    </w:lvlOverride>
  </w:num>
  <w:num w:numId="10" w16cid:durableId="96102891">
    <w:abstractNumId w:val="5"/>
    <w:lvlOverride w:ilvl="0">
      <w:startOverride w:val="1"/>
    </w:lvlOverride>
  </w:num>
  <w:num w:numId="11" w16cid:durableId="1509559374">
    <w:abstractNumId w:val="3"/>
    <w:lvlOverride w:ilvl="0">
      <w:startOverride w:val="1"/>
    </w:lvlOverride>
  </w:num>
  <w:num w:numId="12" w16cid:durableId="200828990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3424448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7998736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640077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8114603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7898379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E3E"/>
    <w:rsid w:val="00004A64"/>
    <w:rsid w:val="000125F2"/>
    <w:rsid w:val="000128EC"/>
    <w:rsid w:val="00014AB6"/>
    <w:rsid w:val="000163EE"/>
    <w:rsid w:val="00017920"/>
    <w:rsid w:val="0002262A"/>
    <w:rsid w:val="00024BBC"/>
    <w:rsid w:val="00025FF3"/>
    <w:rsid w:val="0003155A"/>
    <w:rsid w:val="00036BB5"/>
    <w:rsid w:val="00036C75"/>
    <w:rsid w:val="00037138"/>
    <w:rsid w:val="000374ED"/>
    <w:rsid w:val="00041566"/>
    <w:rsid w:val="00042398"/>
    <w:rsid w:val="00043793"/>
    <w:rsid w:val="00043F36"/>
    <w:rsid w:val="00043F6E"/>
    <w:rsid w:val="00045E1E"/>
    <w:rsid w:val="000511C4"/>
    <w:rsid w:val="00051EAA"/>
    <w:rsid w:val="000527F3"/>
    <w:rsid w:val="00053F76"/>
    <w:rsid w:val="00055845"/>
    <w:rsid w:val="00056B45"/>
    <w:rsid w:val="00056CC9"/>
    <w:rsid w:val="00057565"/>
    <w:rsid w:val="00060451"/>
    <w:rsid w:val="00060732"/>
    <w:rsid w:val="00061647"/>
    <w:rsid w:val="00061D73"/>
    <w:rsid w:val="00064153"/>
    <w:rsid w:val="00065A8D"/>
    <w:rsid w:val="00066977"/>
    <w:rsid w:val="00066DB1"/>
    <w:rsid w:val="00071ECD"/>
    <w:rsid w:val="00076C93"/>
    <w:rsid w:val="00077EBE"/>
    <w:rsid w:val="00084A65"/>
    <w:rsid w:val="0008523E"/>
    <w:rsid w:val="00090607"/>
    <w:rsid w:val="00090DAD"/>
    <w:rsid w:val="00091631"/>
    <w:rsid w:val="000930D0"/>
    <w:rsid w:val="000A1CB1"/>
    <w:rsid w:val="000A2C61"/>
    <w:rsid w:val="000A37EF"/>
    <w:rsid w:val="000A5915"/>
    <w:rsid w:val="000A5A6C"/>
    <w:rsid w:val="000A76BB"/>
    <w:rsid w:val="000B1351"/>
    <w:rsid w:val="000B3A87"/>
    <w:rsid w:val="000B3C07"/>
    <w:rsid w:val="000B468E"/>
    <w:rsid w:val="000B726C"/>
    <w:rsid w:val="000C0437"/>
    <w:rsid w:val="000C2BE3"/>
    <w:rsid w:val="000C498E"/>
    <w:rsid w:val="000C5642"/>
    <w:rsid w:val="000C5EEA"/>
    <w:rsid w:val="000C6F69"/>
    <w:rsid w:val="000C7F2B"/>
    <w:rsid w:val="000D10DD"/>
    <w:rsid w:val="000D1131"/>
    <w:rsid w:val="000D3083"/>
    <w:rsid w:val="000D4253"/>
    <w:rsid w:val="000D45E3"/>
    <w:rsid w:val="000D55E9"/>
    <w:rsid w:val="000D61C8"/>
    <w:rsid w:val="000E0EAF"/>
    <w:rsid w:val="000E218B"/>
    <w:rsid w:val="000E3FCA"/>
    <w:rsid w:val="000F026D"/>
    <w:rsid w:val="000F0D86"/>
    <w:rsid w:val="000F10AB"/>
    <w:rsid w:val="000F1E1D"/>
    <w:rsid w:val="000F3D75"/>
    <w:rsid w:val="000F6B17"/>
    <w:rsid w:val="001007EF"/>
    <w:rsid w:val="00103B8E"/>
    <w:rsid w:val="0010412B"/>
    <w:rsid w:val="0011286E"/>
    <w:rsid w:val="00112BF9"/>
    <w:rsid w:val="00116280"/>
    <w:rsid w:val="00117ED5"/>
    <w:rsid w:val="00123504"/>
    <w:rsid w:val="001344DC"/>
    <w:rsid w:val="0013473B"/>
    <w:rsid w:val="00134D47"/>
    <w:rsid w:val="001372CE"/>
    <w:rsid w:val="00140541"/>
    <w:rsid w:val="001443AC"/>
    <w:rsid w:val="00146DD4"/>
    <w:rsid w:val="00150CCC"/>
    <w:rsid w:val="00151CE9"/>
    <w:rsid w:val="001526AD"/>
    <w:rsid w:val="00156E8B"/>
    <w:rsid w:val="00157002"/>
    <w:rsid w:val="00157441"/>
    <w:rsid w:val="0016565D"/>
    <w:rsid w:val="001666DA"/>
    <w:rsid w:val="001667BB"/>
    <w:rsid w:val="00171CD7"/>
    <w:rsid w:val="00173E8C"/>
    <w:rsid w:val="00176EDF"/>
    <w:rsid w:val="0018014C"/>
    <w:rsid w:val="001862F4"/>
    <w:rsid w:val="00187DA2"/>
    <w:rsid w:val="00190235"/>
    <w:rsid w:val="00194DA0"/>
    <w:rsid w:val="001951F2"/>
    <w:rsid w:val="00195296"/>
    <w:rsid w:val="001A0B88"/>
    <w:rsid w:val="001A2C03"/>
    <w:rsid w:val="001A4E4A"/>
    <w:rsid w:val="001B0FED"/>
    <w:rsid w:val="001B3859"/>
    <w:rsid w:val="001B420F"/>
    <w:rsid w:val="001B4DE7"/>
    <w:rsid w:val="001B5615"/>
    <w:rsid w:val="001B7031"/>
    <w:rsid w:val="001C0899"/>
    <w:rsid w:val="001C0A13"/>
    <w:rsid w:val="001C2DCF"/>
    <w:rsid w:val="001C7083"/>
    <w:rsid w:val="001C7526"/>
    <w:rsid w:val="001D05C9"/>
    <w:rsid w:val="001D1104"/>
    <w:rsid w:val="001D32C1"/>
    <w:rsid w:val="001D3DBE"/>
    <w:rsid w:val="001D4333"/>
    <w:rsid w:val="001D4431"/>
    <w:rsid w:val="001E4E7F"/>
    <w:rsid w:val="001E781A"/>
    <w:rsid w:val="001E79D5"/>
    <w:rsid w:val="001F10B7"/>
    <w:rsid w:val="001F2566"/>
    <w:rsid w:val="001F2E95"/>
    <w:rsid w:val="001F498F"/>
    <w:rsid w:val="001F5487"/>
    <w:rsid w:val="001F7BA5"/>
    <w:rsid w:val="00200401"/>
    <w:rsid w:val="002019E1"/>
    <w:rsid w:val="00203614"/>
    <w:rsid w:val="00204252"/>
    <w:rsid w:val="00204319"/>
    <w:rsid w:val="00211902"/>
    <w:rsid w:val="00211B08"/>
    <w:rsid w:val="00214C7B"/>
    <w:rsid w:val="0021605C"/>
    <w:rsid w:val="00222EFD"/>
    <w:rsid w:val="00223975"/>
    <w:rsid w:val="002263CA"/>
    <w:rsid w:val="0022658F"/>
    <w:rsid w:val="00227BCA"/>
    <w:rsid w:val="002303B0"/>
    <w:rsid w:val="0023108F"/>
    <w:rsid w:val="002368EE"/>
    <w:rsid w:val="00245551"/>
    <w:rsid w:val="00250572"/>
    <w:rsid w:val="002510F4"/>
    <w:rsid w:val="00252BC0"/>
    <w:rsid w:val="00255D98"/>
    <w:rsid w:val="00262339"/>
    <w:rsid w:val="00262649"/>
    <w:rsid w:val="0026441A"/>
    <w:rsid w:val="00264A03"/>
    <w:rsid w:val="002653F4"/>
    <w:rsid w:val="00273828"/>
    <w:rsid w:val="00273E99"/>
    <w:rsid w:val="0027712F"/>
    <w:rsid w:val="00280FDD"/>
    <w:rsid w:val="00286696"/>
    <w:rsid w:val="00297408"/>
    <w:rsid w:val="002A0182"/>
    <w:rsid w:val="002A0F76"/>
    <w:rsid w:val="002A1982"/>
    <w:rsid w:val="002A2643"/>
    <w:rsid w:val="002A3861"/>
    <w:rsid w:val="002A675D"/>
    <w:rsid w:val="002A78BB"/>
    <w:rsid w:val="002A7DAD"/>
    <w:rsid w:val="002B044B"/>
    <w:rsid w:val="002B1A2D"/>
    <w:rsid w:val="002B2216"/>
    <w:rsid w:val="002B4846"/>
    <w:rsid w:val="002B6E6F"/>
    <w:rsid w:val="002C424F"/>
    <w:rsid w:val="002C4C2A"/>
    <w:rsid w:val="002D1EE9"/>
    <w:rsid w:val="002D29FA"/>
    <w:rsid w:val="002D5E16"/>
    <w:rsid w:val="002E305F"/>
    <w:rsid w:val="002E3E25"/>
    <w:rsid w:val="002F089F"/>
    <w:rsid w:val="002F1249"/>
    <w:rsid w:val="002F2028"/>
    <w:rsid w:val="002F3514"/>
    <w:rsid w:val="002F617C"/>
    <w:rsid w:val="002F6432"/>
    <w:rsid w:val="0030179D"/>
    <w:rsid w:val="003060E2"/>
    <w:rsid w:val="00306860"/>
    <w:rsid w:val="00311239"/>
    <w:rsid w:val="00311B25"/>
    <w:rsid w:val="00311FDF"/>
    <w:rsid w:val="0031563C"/>
    <w:rsid w:val="0031644D"/>
    <w:rsid w:val="00316979"/>
    <w:rsid w:val="0032012B"/>
    <w:rsid w:val="003201B0"/>
    <w:rsid w:val="003225C5"/>
    <w:rsid w:val="003250B6"/>
    <w:rsid w:val="00325A2A"/>
    <w:rsid w:val="00327CDE"/>
    <w:rsid w:val="00333551"/>
    <w:rsid w:val="0033453F"/>
    <w:rsid w:val="00345CAB"/>
    <w:rsid w:val="00350847"/>
    <w:rsid w:val="00350A1F"/>
    <w:rsid w:val="00350CDC"/>
    <w:rsid w:val="00351E15"/>
    <w:rsid w:val="00352E2A"/>
    <w:rsid w:val="00356D3D"/>
    <w:rsid w:val="0035750A"/>
    <w:rsid w:val="00362A1F"/>
    <w:rsid w:val="00370883"/>
    <w:rsid w:val="003709EF"/>
    <w:rsid w:val="00370F45"/>
    <w:rsid w:val="00380647"/>
    <w:rsid w:val="00385C5D"/>
    <w:rsid w:val="00392080"/>
    <w:rsid w:val="00395174"/>
    <w:rsid w:val="003974E6"/>
    <w:rsid w:val="00397798"/>
    <w:rsid w:val="003A0119"/>
    <w:rsid w:val="003A531F"/>
    <w:rsid w:val="003A56CE"/>
    <w:rsid w:val="003A5BE8"/>
    <w:rsid w:val="003B431A"/>
    <w:rsid w:val="003B6949"/>
    <w:rsid w:val="003C757F"/>
    <w:rsid w:val="003D088F"/>
    <w:rsid w:val="003D1A7C"/>
    <w:rsid w:val="003D2DCB"/>
    <w:rsid w:val="003D3F19"/>
    <w:rsid w:val="003D47D8"/>
    <w:rsid w:val="003D6535"/>
    <w:rsid w:val="003D66D3"/>
    <w:rsid w:val="003E1AEA"/>
    <w:rsid w:val="003E25D2"/>
    <w:rsid w:val="003E280C"/>
    <w:rsid w:val="003E564C"/>
    <w:rsid w:val="003E576A"/>
    <w:rsid w:val="003E69FC"/>
    <w:rsid w:val="003E7D7C"/>
    <w:rsid w:val="003F141A"/>
    <w:rsid w:val="003F35DC"/>
    <w:rsid w:val="003F5894"/>
    <w:rsid w:val="003F60EF"/>
    <w:rsid w:val="003F7AF2"/>
    <w:rsid w:val="003F7F49"/>
    <w:rsid w:val="00402885"/>
    <w:rsid w:val="004030F0"/>
    <w:rsid w:val="0040448B"/>
    <w:rsid w:val="00412279"/>
    <w:rsid w:val="004166AF"/>
    <w:rsid w:val="0042302A"/>
    <w:rsid w:val="00423A10"/>
    <w:rsid w:val="00424950"/>
    <w:rsid w:val="00425597"/>
    <w:rsid w:val="004269AD"/>
    <w:rsid w:val="00427E45"/>
    <w:rsid w:val="00432307"/>
    <w:rsid w:val="00432585"/>
    <w:rsid w:val="00437D0A"/>
    <w:rsid w:val="00441393"/>
    <w:rsid w:val="0044169E"/>
    <w:rsid w:val="0044176E"/>
    <w:rsid w:val="004449B5"/>
    <w:rsid w:val="004525A9"/>
    <w:rsid w:val="00452977"/>
    <w:rsid w:val="004558C8"/>
    <w:rsid w:val="00463F9B"/>
    <w:rsid w:val="00464B00"/>
    <w:rsid w:val="00465DDC"/>
    <w:rsid w:val="00471273"/>
    <w:rsid w:val="00472388"/>
    <w:rsid w:val="00474F97"/>
    <w:rsid w:val="00477C87"/>
    <w:rsid w:val="004804DE"/>
    <w:rsid w:val="0048154E"/>
    <w:rsid w:val="0048395B"/>
    <w:rsid w:val="00490FE8"/>
    <w:rsid w:val="00491931"/>
    <w:rsid w:val="00491EFF"/>
    <w:rsid w:val="00493073"/>
    <w:rsid w:val="00494F2B"/>
    <w:rsid w:val="004A5160"/>
    <w:rsid w:val="004A68F4"/>
    <w:rsid w:val="004B033F"/>
    <w:rsid w:val="004B0A6B"/>
    <w:rsid w:val="004B486A"/>
    <w:rsid w:val="004B701C"/>
    <w:rsid w:val="004B7355"/>
    <w:rsid w:val="004C64F9"/>
    <w:rsid w:val="004C70E9"/>
    <w:rsid w:val="004D2636"/>
    <w:rsid w:val="004D2820"/>
    <w:rsid w:val="004D3103"/>
    <w:rsid w:val="004D3245"/>
    <w:rsid w:val="004D32AE"/>
    <w:rsid w:val="004D747F"/>
    <w:rsid w:val="004D77CD"/>
    <w:rsid w:val="004E19B3"/>
    <w:rsid w:val="004F3856"/>
    <w:rsid w:val="004F6C47"/>
    <w:rsid w:val="004F6C97"/>
    <w:rsid w:val="00500143"/>
    <w:rsid w:val="00500D34"/>
    <w:rsid w:val="00501690"/>
    <w:rsid w:val="00501F75"/>
    <w:rsid w:val="00502901"/>
    <w:rsid w:val="005049C7"/>
    <w:rsid w:val="00511C21"/>
    <w:rsid w:val="005128AF"/>
    <w:rsid w:val="005128B3"/>
    <w:rsid w:val="0051651A"/>
    <w:rsid w:val="005234EF"/>
    <w:rsid w:val="00523DA0"/>
    <w:rsid w:val="00527F09"/>
    <w:rsid w:val="005303B9"/>
    <w:rsid w:val="00531B9B"/>
    <w:rsid w:val="00540D76"/>
    <w:rsid w:val="005440B8"/>
    <w:rsid w:val="005461FE"/>
    <w:rsid w:val="00546F88"/>
    <w:rsid w:val="00555124"/>
    <w:rsid w:val="00557268"/>
    <w:rsid w:val="00561384"/>
    <w:rsid w:val="00564941"/>
    <w:rsid w:val="00564F9C"/>
    <w:rsid w:val="00566220"/>
    <w:rsid w:val="0057292D"/>
    <w:rsid w:val="00574AFA"/>
    <w:rsid w:val="005750C2"/>
    <w:rsid w:val="00575EE0"/>
    <w:rsid w:val="005771AD"/>
    <w:rsid w:val="005772A4"/>
    <w:rsid w:val="00580089"/>
    <w:rsid w:val="005820FC"/>
    <w:rsid w:val="00583973"/>
    <w:rsid w:val="00587CCA"/>
    <w:rsid w:val="00592F78"/>
    <w:rsid w:val="00593485"/>
    <w:rsid w:val="005938E1"/>
    <w:rsid w:val="00594EB5"/>
    <w:rsid w:val="00595E3B"/>
    <w:rsid w:val="00597E16"/>
    <w:rsid w:val="005A1EEB"/>
    <w:rsid w:val="005A5DBE"/>
    <w:rsid w:val="005A7179"/>
    <w:rsid w:val="005B0743"/>
    <w:rsid w:val="005B0C6D"/>
    <w:rsid w:val="005B232A"/>
    <w:rsid w:val="005C1184"/>
    <w:rsid w:val="005C2A64"/>
    <w:rsid w:val="005C5C2D"/>
    <w:rsid w:val="005D037B"/>
    <w:rsid w:val="005D4751"/>
    <w:rsid w:val="005D7228"/>
    <w:rsid w:val="005D7538"/>
    <w:rsid w:val="005E2204"/>
    <w:rsid w:val="005E7DA1"/>
    <w:rsid w:val="005F0119"/>
    <w:rsid w:val="005F2998"/>
    <w:rsid w:val="005F4136"/>
    <w:rsid w:val="005F43A7"/>
    <w:rsid w:val="005F56F9"/>
    <w:rsid w:val="005F5914"/>
    <w:rsid w:val="00613984"/>
    <w:rsid w:val="00622FF0"/>
    <w:rsid w:val="0062317D"/>
    <w:rsid w:val="00624466"/>
    <w:rsid w:val="0063006B"/>
    <w:rsid w:val="006309A0"/>
    <w:rsid w:val="00636269"/>
    <w:rsid w:val="0064282F"/>
    <w:rsid w:val="00643496"/>
    <w:rsid w:val="00643D8F"/>
    <w:rsid w:val="00650A53"/>
    <w:rsid w:val="00651C01"/>
    <w:rsid w:val="0065399D"/>
    <w:rsid w:val="006556AC"/>
    <w:rsid w:val="00663BAF"/>
    <w:rsid w:val="00665EED"/>
    <w:rsid w:val="00666C8F"/>
    <w:rsid w:val="006727F3"/>
    <w:rsid w:val="00674587"/>
    <w:rsid w:val="00681163"/>
    <w:rsid w:val="00692DB3"/>
    <w:rsid w:val="006949F3"/>
    <w:rsid w:val="00695D27"/>
    <w:rsid w:val="006A0F2A"/>
    <w:rsid w:val="006A29D8"/>
    <w:rsid w:val="006A504D"/>
    <w:rsid w:val="006A709A"/>
    <w:rsid w:val="006A769E"/>
    <w:rsid w:val="006B2C90"/>
    <w:rsid w:val="006B4099"/>
    <w:rsid w:val="006B6584"/>
    <w:rsid w:val="006C575A"/>
    <w:rsid w:val="006D0383"/>
    <w:rsid w:val="006D42C0"/>
    <w:rsid w:val="006D7511"/>
    <w:rsid w:val="006E0451"/>
    <w:rsid w:val="006E33E8"/>
    <w:rsid w:val="006E4EA8"/>
    <w:rsid w:val="006F02DF"/>
    <w:rsid w:val="006F060A"/>
    <w:rsid w:val="006F119C"/>
    <w:rsid w:val="006F6F23"/>
    <w:rsid w:val="0070109D"/>
    <w:rsid w:val="00701B60"/>
    <w:rsid w:val="00702743"/>
    <w:rsid w:val="00702AA7"/>
    <w:rsid w:val="00702DEE"/>
    <w:rsid w:val="007042C7"/>
    <w:rsid w:val="007052F0"/>
    <w:rsid w:val="00706D02"/>
    <w:rsid w:val="007074B6"/>
    <w:rsid w:val="00707CA7"/>
    <w:rsid w:val="007127B8"/>
    <w:rsid w:val="00713A50"/>
    <w:rsid w:val="00714BCF"/>
    <w:rsid w:val="007168CB"/>
    <w:rsid w:val="00717043"/>
    <w:rsid w:val="00717C0D"/>
    <w:rsid w:val="00720279"/>
    <w:rsid w:val="00720C0C"/>
    <w:rsid w:val="00721098"/>
    <w:rsid w:val="00721525"/>
    <w:rsid w:val="00723A63"/>
    <w:rsid w:val="007240CF"/>
    <w:rsid w:val="007338D1"/>
    <w:rsid w:val="00735874"/>
    <w:rsid w:val="0073677A"/>
    <w:rsid w:val="007377D2"/>
    <w:rsid w:val="0074275E"/>
    <w:rsid w:val="00745603"/>
    <w:rsid w:val="00746A85"/>
    <w:rsid w:val="00750A1B"/>
    <w:rsid w:val="0075108A"/>
    <w:rsid w:val="00752AC6"/>
    <w:rsid w:val="00754CB4"/>
    <w:rsid w:val="00756019"/>
    <w:rsid w:val="007564C4"/>
    <w:rsid w:val="00760206"/>
    <w:rsid w:val="007605CE"/>
    <w:rsid w:val="0076140C"/>
    <w:rsid w:val="00761B59"/>
    <w:rsid w:val="0076422C"/>
    <w:rsid w:val="00765BEB"/>
    <w:rsid w:val="0076773E"/>
    <w:rsid w:val="00770394"/>
    <w:rsid w:val="007712BE"/>
    <w:rsid w:val="00772EEE"/>
    <w:rsid w:val="007764A6"/>
    <w:rsid w:val="0078194C"/>
    <w:rsid w:val="00782483"/>
    <w:rsid w:val="0078402A"/>
    <w:rsid w:val="00784196"/>
    <w:rsid w:val="00786864"/>
    <w:rsid w:val="00791CC0"/>
    <w:rsid w:val="0079423F"/>
    <w:rsid w:val="007A1780"/>
    <w:rsid w:val="007A4345"/>
    <w:rsid w:val="007A5FAA"/>
    <w:rsid w:val="007B3C92"/>
    <w:rsid w:val="007B5292"/>
    <w:rsid w:val="007B6516"/>
    <w:rsid w:val="007B6D5D"/>
    <w:rsid w:val="007B6FD2"/>
    <w:rsid w:val="007B796C"/>
    <w:rsid w:val="007C26C7"/>
    <w:rsid w:val="007C3410"/>
    <w:rsid w:val="007C4347"/>
    <w:rsid w:val="007D38E1"/>
    <w:rsid w:val="007D5024"/>
    <w:rsid w:val="007D5618"/>
    <w:rsid w:val="007D5B40"/>
    <w:rsid w:val="007D7C58"/>
    <w:rsid w:val="007E139B"/>
    <w:rsid w:val="007E1A33"/>
    <w:rsid w:val="007E2D8D"/>
    <w:rsid w:val="007E62EB"/>
    <w:rsid w:val="007E6EF3"/>
    <w:rsid w:val="007F1972"/>
    <w:rsid w:val="007F272B"/>
    <w:rsid w:val="007F4828"/>
    <w:rsid w:val="007F7BB0"/>
    <w:rsid w:val="008006D6"/>
    <w:rsid w:val="00800FC6"/>
    <w:rsid w:val="00805049"/>
    <w:rsid w:val="008100BD"/>
    <w:rsid w:val="00810453"/>
    <w:rsid w:val="0081213D"/>
    <w:rsid w:val="0081438E"/>
    <w:rsid w:val="00814746"/>
    <w:rsid w:val="008155EC"/>
    <w:rsid w:val="00823EE9"/>
    <w:rsid w:val="008336D2"/>
    <w:rsid w:val="008377D9"/>
    <w:rsid w:val="00842581"/>
    <w:rsid w:val="0084385E"/>
    <w:rsid w:val="008441FA"/>
    <w:rsid w:val="0084455E"/>
    <w:rsid w:val="00844EB7"/>
    <w:rsid w:val="00846A12"/>
    <w:rsid w:val="008477D5"/>
    <w:rsid w:val="00847981"/>
    <w:rsid w:val="00851AD4"/>
    <w:rsid w:val="00853E52"/>
    <w:rsid w:val="0085569E"/>
    <w:rsid w:val="008617B5"/>
    <w:rsid w:val="008620F2"/>
    <w:rsid w:val="008634D9"/>
    <w:rsid w:val="0086502F"/>
    <w:rsid w:val="0086677E"/>
    <w:rsid w:val="00867CE7"/>
    <w:rsid w:val="00870DC4"/>
    <w:rsid w:val="00872D46"/>
    <w:rsid w:val="0087374A"/>
    <w:rsid w:val="008738DE"/>
    <w:rsid w:val="00873C4D"/>
    <w:rsid w:val="00882440"/>
    <w:rsid w:val="00883C5F"/>
    <w:rsid w:val="008866B6"/>
    <w:rsid w:val="00891F07"/>
    <w:rsid w:val="008A4E9D"/>
    <w:rsid w:val="008A530E"/>
    <w:rsid w:val="008A53D6"/>
    <w:rsid w:val="008B01F4"/>
    <w:rsid w:val="008B13E5"/>
    <w:rsid w:val="008B4F8E"/>
    <w:rsid w:val="008B79A4"/>
    <w:rsid w:val="008C75D7"/>
    <w:rsid w:val="008D2446"/>
    <w:rsid w:val="008E0089"/>
    <w:rsid w:val="008E1F57"/>
    <w:rsid w:val="008F18E7"/>
    <w:rsid w:val="008F435C"/>
    <w:rsid w:val="008F6165"/>
    <w:rsid w:val="008F6E78"/>
    <w:rsid w:val="00900A34"/>
    <w:rsid w:val="00902F00"/>
    <w:rsid w:val="00904326"/>
    <w:rsid w:val="009061CF"/>
    <w:rsid w:val="00910B1A"/>
    <w:rsid w:val="00911289"/>
    <w:rsid w:val="00914497"/>
    <w:rsid w:val="009174FD"/>
    <w:rsid w:val="00925135"/>
    <w:rsid w:val="00925696"/>
    <w:rsid w:val="0092760E"/>
    <w:rsid w:val="009308D7"/>
    <w:rsid w:val="0093157E"/>
    <w:rsid w:val="00931EA4"/>
    <w:rsid w:val="00931FED"/>
    <w:rsid w:val="00936F76"/>
    <w:rsid w:val="00937FA8"/>
    <w:rsid w:val="0094143A"/>
    <w:rsid w:val="0094262A"/>
    <w:rsid w:val="009438AA"/>
    <w:rsid w:val="00946A1E"/>
    <w:rsid w:val="00946D92"/>
    <w:rsid w:val="00950AC3"/>
    <w:rsid w:val="00957CD0"/>
    <w:rsid w:val="0096162B"/>
    <w:rsid w:val="009621E7"/>
    <w:rsid w:val="009672E2"/>
    <w:rsid w:val="009673B9"/>
    <w:rsid w:val="00975056"/>
    <w:rsid w:val="009759D2"/>
    <w:rsid w:val="00980AF3"/>
    <w:rsid w:val="00982FC4"/>
    <w:rsid w:val="00987706"/>
    <w:rsid w:val="0098789F"/>
    <w:rsid w:val="00992D52"/>
    <w:rsid w:val="0099660A"/>
    <w:rsid w:val="009A32AF"/>
    <w:rsid w:val="009A4173"/>
    <w:rsid w:val="009A6878"/>
    <w:rsid w:val="009A6D99"/>
    <w:rsid w:val="009B0CFC"/>
    <w:rsid w:val="009B1059"/>
    <w:rsid w:val="009B258D"/>
    <w:rsid w:val="009B3385"/>
    <w:rsid w:val="009C3393"/>
    <w:rsid w:val="009D08AB"/>
    <w:rsid w:val="009D5FBF"/>
    <w:rsid w:val="009E26BB"/>
    <w:rsid w:val="009F0F30"/>
    <w:rsid w:val="009F2201"/>
    <w:rsid w:val="00A0013E"/>
    <w:rsid w:val="00A042B5"/>
    <w:rsid w:val="00A100C6"/>
    <w:rsid w:val="00A12F07"/>
    <w:rsid w:val="00A1305D"/>
    <w:rsid w:val="00A14465"/>
    <w:rsid w:val="00A17014"/>
    <w:rsid w:val="00A171FC"/>
    <w:rsid w:val="00A214BF"/>
    <w:rsid w:val="00A25D55"/>
    <w:rsid w:val="00A27B9F"/>
    <w:rsid w:val="00A37E98"/>
    <w:rsid w:val="00A40B9B"/>
    <w:rsid w:val="00A44D1B"/>
    <w:rsid w:val="00A46A04"/>
    <w:rsid w:val="00A50730"/>
    <w:rsid w:val="00A525BE"/>
    <w:rsid w:val="00A61EAE"/>
    <w:rsid w:val="00A6381E"/>
    <w:rsid w:val="00A63AFD"/>
    <w:rsid w:val="00A63B01"/>
    <w:rsid w:val="00A64A95"/>
    <w:rsid w:val="00A65CB2"/>
    <w:rsid w:val="00A66EC4"/>
    <w:rsid w:val="00A717EE"/>
    <w:rsid w:val="00A71DAC"/>
    <w:rsid w:val="00A73D34"/>
    <w:rsid w:val="00A77101"/>
    <w:rsid w:val="00A77EFD"/>
    <w:rsid w:val="00A82C1E"/>
    <w:rsid w:val="00A83653"/>
    <w:rsid w:val="00A86112"/>
    <w:rsid w:val="00A920D5"/>
    <w:rsid w:val="00A92836"/>
    <w:rsid w:val="00A93F4C"/>
    <w:rsid w:val="00A9418D"/>
    <w:rsid w:val="00A96090"/>
    <w:rsid w:val="00AA45A3"/>
    <w:rsid w:val="00AB22BB"/>
    <w:rsid w:val="00AB304B"/>
    <w:rsid w:val="00AB3C3D"/>
    <w:rsid w:val="00AB6E76"/>
    <w:rsid w:val="00AB719B"/>
    <w:rsid w:val="00AC219C"/>
    <w:rsid w:val="00AC2E61"/>
    <w:rsid w:val="00AC2F19"/>
    <w:rsid w:val="00AC32D7"/>
    <w:rsid w:val="00AC3ED6"/>
    <w:rsid w:val="00AC7666"/>
    <w:rsid w:val="00AD072F"/>
    <w:rsid w:val="00AD0CF5"/>
    <w:rsid w:val="00AD2287"/>
    <w:rsid w:val="00AD5FA8"/>
    <w:rsid w:val="00AD611E"/>
    <w:rsid w:val="00AE3CE1"/>
    <w:rsid w:val="00AE5592"/>
    <w:rsid w:val="00AF22E9"/>
    <w:rsid w:val="00AF23F3"/>
    <w:rsid w:val="00AF6838"/>
    <w:rsid w:val="00AF7752"/>
    <w:rsid w:val="00B00927"/>
    <w:rsid w:val="00B01887"/>
    <w:rsid w:val="00B062C2"/>
    <w:rsid w:val="00B0670A"/>
    <w:rsid w:val="00B103E2"/>
    <w:rsid w:val="00B133AF"/>
    <w:rsid w:val="00B14B4E"/>
    <w:rsid w:val="00B152ED"/>
    <w:rsid w:val="00B15CCC"/>
    <w:rsid w:val="00B21E7C"/>
    <w:rsid w:val="00B24DEA"/>
    <w:rsid w:val="00B25DF9"/>
    <w:rsid w:val="00B31C76"/>
    <w:rsid w:val="00B320C2"/>
    <w:rsid w:val="00B37137"/>
    <w:rsid w:val="00B410B5"/>
    <w:rsid w:val="00B430DA"/>
    <w:rsid w:val="00B44635"/>
    <w:rsid w:val="00B5792E"/>
    <w:rsid w:val="00B57BFB"/>
    <w:rsid w:val="00B629F3"/>
    <w:rsid w:val="00B66ABC"/>
    <w:rsid w:val="00B67630"/>
    <w:rsid w:val="00B72751"/>
    <w:rsid w:val="00B74C37"/>
    <w:rsid w:val="00B76DA2"/>
    <w:rsid w:val="00B77C9A"/>
    <w:rsid w:val="00B83E4E"/>
    <w:rsid w:val="00B8421D"/>
    <w:rsid w:val="00B85422"/>
    <w:rsid w:val="00B8651D"/>
    <w:rsid w:val="00B87D2D"/>
    <w:rsid w:val="00B9310E"/>
    <w:rsid w:val="00BA5117"/>
    <w:rsid w:val="00BA511D"/>
    <w:rsid w:val="00BA5936"/>
    <w:rsid w:val="00BA5A72"/>
    <w:rsid w:val="00BA7800"/>
    <w:rsid w:val="00BB0F67"/>
    <w:rsid w:val="00BB66DB"/>
    <w:rsid w:val="00BC0E61"/>
    <w:rsid w:val="00BC20F1"/>
    <w:rsid w:val="00BC2194"/>
    <w:rsid w:val="00BC3282"/>
    <w:rsid w:val="00BC4996"/>
    <w:rsid w:val="00BD1B41"/>
    <w:rsid w:val="00BD59EE"/>
    <w:rsid w:val="00BD765A"/>
    <w:rsid w:val="00BE2536"/>
    <w:rsid w:val="00BE45F2"/>
    <w:rsid w:val="00BE4A69"/>
    <w:rsid w:val="00BE501F"/>
    <w:rsid w:val="00BE6346"/>
    <w:rsid w:val="00BF1142"/>
    <w:rsid w:val="00BF157A"/>
    <w:rsid w:val="00BF527C"/>
    <w:rsid w:val="00BF70E9"/>
    <w:rsid w:val="00BF7259"/>
    <w:rsid w:val="00C009F9"/>
    <w:rsid w:val="00C04B6F"/>
    <w:rsid w:val="00C052DA"/>
    <w:rsid w:val="00C06479"/>
    <w:rsid w:val="00C118DA"/>
    <w:rsid w:val="00C12F6C"/>
    <w:rsid w:val="00C20D03"/>
    <w:rsid w:val="00C2104E"/>
    <w:rsid w:val="00C259E6"/>
    <w:rsid w:val="00C31715"/>
    <w:rsid w:val="00C32136"/>
    <w:rsid w:val="00C350E8"/>
    <w:rsid w:val="00C36EB4"/>
    <w:rsid w:val="00C37754"/>
    <w:rsid w:val="00C40C8F"/>
    <w:rsid w:val="00C41472"/>
    <w:rsid w:val="00C45D9A"/>
    <w:rsid w:val="00C45EC5"/>
    <w:rsid w:val="00C46249"/>
    <w:rsid w:val="00C46CB3"/>
    <w:rsid w:val="00C528DD"/>
    <w:rsid w:val="00C55955"/>
    <w:rsid w:val="00C5698B"/>
    <w:rsid w:val="00C578DC"/>
    <w:rsid w:val="00C676EF"/>
    <w:rsid w:val="00C678A6"/>
    <w:rsid w:val="00C71A51"/>
    <w:rsid w:val="00C72578"/>
    <w:rsid w:val="00C729EC"/>
    <w:rsid w:val="00C73018"/>
    <w:rsid w:val="00C80A0C"/>
    <w:rsid w:val="00C80C89"/>
    <w:rsid w:val="00C8444D"/>
    <w:rsid w:val="00C8693E"/>
    <w:rsid w:val="00C93647"/>
    <w:rsid w:val="00CA06E4"/>
    <w:rsid w:val="00CA2F9B"/>
    <w:rsid w:val="00CA3D1A"/>
    <w:rsid w:val="00CA4065"/>
    <w:rsid w:val="00CA4344"/>
    <w:rsid w:val="00CA4722"/>
    <w:rsid w:val="00CA610E"/>
    <w:rsid w:val="00CA657D"/>
    <w:rsid w:val="00CB2AA2"/>
    <w:rsid w:val="00CB41C8"/>
    <w:rsid w:val="00CC06D7"/>
    <w:rsid w:val="00CC2D99"/>
    <w:rsid w:val="00CC3C89"/>
    <w:rsid w:val="00CC4F38"/>
    <w:rsid w:val="00CC7A46"/>
    <w:rsid w:val="00CC7EB7"/>
    <w:rsid w:val="00CD0E8D"/>
    <w:rsid w:val="00CD18AC"/>
    <w:rsid w:val="00CD3490"/>
    <w:rsid w:val="00CD6D27"/>
    <w:rsid w:val="00CD776F"/>
    <w:rsid w:val="00CE25D8"/>
    <w:rsid w:val="00CE7298"/>
    <w:rsid w:val="00CF0C4A"/>
    <w:rsid w:val="00CF1527"/>
    <w:rsid w:val="00CF44B4"/>
    <w:rsid w:val="00CF4927"/>
    <w:rsid w:val="00D04479"/>
    <w:rsid w:val="00D06F47"/>
    <w:rsid w:val="00D07E9F"/>
    <w:rsid w:val="00D10B69"/>
    <w:rsid w:val="00D149CF"/>
    <w:rsid w:val="00D16AF9"/>
    <w:rsid w:val="00D22629"/>
    <w:rsid w:val="00D22E3E"/>
    <w:rsid w:val="00D24F90"/>
    <w:rsid w:val="00D278E5"/>
    <w:rsid w:val="00D330AE"/>
    <w:rsid w:val="00D357BC"/>
    <w:rsid w:val="00D4752B"/>
    <w:rsid w:val="00D47A4C"/>
    <w:rsid w:val="00D57802"/>
    <w:rsid w:val="00D616B6"/>
    <w:rsid w:val="00D6435B"/>
    <w:rsid w:val="00D6774C"/>
    <w:rsid w:val="00D708AA"/>
    <w:rsid w:val="00D71B4C"/>
    <w:rsid w:val="00D72CEA"/>
    <w:rsid w:val="00D748EB"/>
    <w:rsid w:val="00D74910"/>
    <w:rsid w:val="00D757E4"/>
    <w:rsid w:val="00D774B2"/>
    <w:rsid w:val="00D83D4A"/>
    <w:rsid w:val="00D866B3"/>
    <w:rsid w:val="00D86700"/>
    <w:rsid w:val="00D87C56"/>
    <w:rsid w:val="00D917BF"/>
    <w:rsid w:val="00DA0D50"/>
    <w:rsid w:val="00DA6DDB"/>
    <w:rsid w:val="00DB1B5B"/>
    <w:rsid w:val="00DC4A4D"/>
    <w:rsid w:val="00DD1FC9"/>
    <w:rsid w:val="00DD2876"/>
    <w:rsid w:val="00DD3CAE"/>
    <w:rsid w:val="00DD6CE7"/>
    <w:rsid w:val="00DE019B"/>
    <w:rsid w:val="00DE35AA"/>
    <w:rsid w:val="00DE4063"/>
    <w:rsid w:val="00DE4F2D"/>
    <w:rsid w:val="00DE7147"/>
    <w:rsid w:val="00DE76B6"/>
    <w:rsid w:val="00DF0CFB"/>
    <w:rsid w:val="00DF1693"/>
    <w:rsid w:val="00DF2437"/>
    <w:rsid w:val="00DF251F"/>
    <w:rsid w:val="00E00385"/>
    <w:rsid w:val="00E02B28"/>
    <w:rsid w:val="00E02E94"/>
    <w:rsid w:val="00E031BC"/>
    <w:rsid w:val="00E06439"/>
    <w:rsid w:val="00E0722F"/>
    <w:rsid w:val="00E122E7"/>
    <w:rsid w:val="00E12C53"/>
    <w:rsid w:val="00E21822"/>
    <w:rsid w:val="00E24A81"/>
    <w:rsid w:val="00E24B1B"/>
    <w:rsid w:val="00E25114"/>
    <w:rsid w:val="00E35535"/>
    <w:rsid w:val="00E36465"/>
    <w:rsid w:val="00E434B4"/>
    <w:rsid w:val="00E4609D"/>
    <w:rsid w:val="00E532F8"/>
    <w:rsid w:val="00E55CE5"/>
    <w:rsid w:val="00E55F97"/>
    <w:rsid w:val="00E60D36"/>
    <w:rsid w:val="00E6446D"/>
    <w:rsid w:val="00E667EF"/>
    <w:rsid w:val="00E71B7B"/>
    <w:rsid w:val="00E7227C"/>
    <w:rsid w:val="00E73E72"/>
    <w:rsid w:val="00E747B3"/>
    <w:rsid w:val="00E75428"/>
    <w:rsid w:val="00E75FF0"/>
    <w:rsid w:val="00E779B4"/>
    <w:rsid w:val="00E81019"/>
    <w:rsid w:val="00E84069"/>
    <w:rsid w:val="00E87994"/>
    <w:rsid w:val="00E879CC"/>
    <w:rsid w:val="00E90FD8"/>
    <w:rsid w:val="00E933A8"/>
    <w:rsid w:val="00E94CAF"/>
    <w:rsid w:val="00E971B8"/>
    <w:rsid w:val="00EA1728"/>
    <w:rsid w:val="00EA18D2"/>
    <w:rsid w:val="00EA229D"/>
    <w:rsid w:val="00EA2FDE"/>
    <w:rsid w:val="00EA345D"/>
    <w:rsid w:val="00EB2B93"/>
    <w:rsid w:val="00EC1EDC"/>
    <w:rsid w:val="00EC5BB8"/>
    <w:rsid w:val="00EC67B4"/>
    <w:rsid w:val="00EC6A54"/>
    <w:rsid w:val="00EC6AB4"/>
    <w:rsid w:val="00EC788D"/>
    <w:rsid w:val="00EE6099"/>
    <w:rsid w:val="00EF04DE"/>
    <w:rsid w:val="00EF20BF"/>
    <w:rsid w:val="00EF49FF"/>
    <w:rsid w:val="00EF5112"/>
    <w:rsid w:val="00EF609C"/>
    <w:rsid w:val="00F00F78"/>
    <w:rsid w:val="00F046B8"/>
    <w:rsid w:val="00F04E1D"/>
    <w:rsid w:val="00F066FF"/>
    <w:rsid w:val="00F11BA9"/>
    <w:rsid w:val="00F124F1"/>
    <w:rsid w:val="00F13611"/>
    <w:rsid w:val="00F14B27"/>
    <w:rsid w:val="00F2191D"/>
    <w:rsid w:val="00F22A1A"/>
    <w:rsid w:val="00F234EE"/>
    <w:rsid w:val="00F258C6"/>
    <w:rsid w:val="00F25BEE"/>
    <w:rsid w:val="00F27FEE"/>
    <w:rsid w:val="00F34A60"/>
    <w:rsid w:val="00F3519E"/>
    <w:rsid w:val="00F36E28"/>
    <w:rsid w:val="00F36E86"/>
    <w:rsid w:val="00F379D7"/>
    <w:rsid w:val="00F44431"/>
    <w:rsid w:val="00F45B0C"/>
    <w:rsid w:val="00F4718F"/>
    <w:rsid w:val="00F535B5"/>
    <w:rsid w:val="00F54D0C"/>
    <w:rsid w:val="00F55C6B"/>
    <w:rsid w:val="00F55DBA"/>
    <w:rsid w:val="00F60EF4"/>
    <w:rsid w:val="00F61863"/>
    <w:rsid w:val="00F633C6"/>
    <w:rsid w:val="00F720A4"/>
    <w:rsid w:val="00F80131"/>
    <w:rsid w:val="00F80BD2"/>
    <w:rsid w:val="00F81F5D"/>
    <w:rsid w:val="00F8356D"/>
    <w:rsid w:val="00F85E23"/>
    <w:rsid w:val="00F96825"/>
    <w:rsid w:val="00F97538"/>
    <w:rsid w:val="00F97C0E"/>
    <w:rsid w:val="00FA5A39"/>
    <w:rsid w:val="00FA7A3A"/>
    <w:rsid w:val="00FA7F52"/>
    <w:rsid w:val="00FB3376"/>
    <w:rsid w:val="00FB54AB"/>
    <w:rsid w:val="00FC329F"/>
    <w:rsid w:val="00FC41BC"/>
    <w:rsid w:val="00FC4796"/>
    <w:rsid w:val="00FC56E0"/>
    <w:rsid w:val="00FC7D44"/>
    <w:rsid w:val="00FD00B8"/>
    <w:rsid w:val="00FD11D8"/>
    <w:rsid w:val="00FD2079"/>
    <w:rsid w:val="00FD3944"/>
    <w:rsid w:val="00FD3CE9"/>
    <w:rsid w:val="00FD4791"/>
    <w:rsid w:val="00FD667C"/>
    <w:rsid w:val="00FE44A1"/>
    <w:rsid w:val="00FE469A"/>
    <w:rsid w:val="00FE4FE9"/>
    <w:rsid w:val="00FE56D2"/>
    <w:rsid w:val="00FE5A16"/>
    <w:rsid w:val="00FF2B33"/>
    <w:rsid w:val="00FF3B65"/>
    <w:rsid w:val="00FF4DBB"/>
    <w:rsid w:val="00FF5D3B"/>
    <w:rsid w:val="00FF78A2"/>
    <w:rsid w:val="00FF7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611BC6"/>
  <w15:docId w15:val="{B95F99D8-B909-4C52-8FC3-84E33895F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48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40448B"/>
    <w:pPr>
      <w:keepNext/>
      <w:numPr>
        <w:numId w:val="2"/>
      </w:numPr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806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D39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40448B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40448B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40448B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">
    <w:name w:val="WW-Absatz-Standardschriftart"/>
    <w:rsid w:val="0040448B"/>
  </w:style>
  <w:style w:type="character" w:customStyle="1" w:styleId="WW-WW8Num2z0">
    <w:name w:val="WW-WW8Num2z0"/>
    <w:rsid w:val="0040448B"/>
    <w:rPr>
      <w:rFonts w:ascii="Times New Roman" w:eastAsia="Times New Roman" w:hAnsi="Times New Roman" w:cs="Times New Roman"/>
    </w:rPr>
  </w:style>
  <w:style w:type="character" w:customStyle="1" w:styleId="WW-WW8Num4z0">
    <w:name w:val="WW-WW8Num4z0"/>
    <w:rsid w:val="0040448B"/>
    <w:rPr>
      <w:rFonts w:ascii="Times New Roman" w:eastAsia="Times New Roman" w:hAnsi="Times New Roman" w:cs="Times New Roman"/>
    </w:rPr>
  </w:style>
  <w:style w:type="character" w:customStyle="1" w:styleId="WW-WW8Num5z0">
    <w:name w:val="WW-WW8Num5z0"/>
    <w:rsid w:val="0040448B"/>
    <w:rPr>
      <w:rFonts w:ascii="Times New Roman" w:eastAsia="Times New Roman" w:hAnsi="Times New Roman" w:cs="Times New Roman"/>
    </w:rPr>
  </w:style>
  <w:style w:type="character" w:customStyle="1" w:styleId="WW-WW8Num9z1">
    <w:name w:val="WW-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">
    <w:name w:val="WW-Absatz-Standardschriftart1"/>
    <w:rsid w:val="0040448B"/>
  </w:style>
  <w:style w:type="character" w:customStyle="1" w:styleId="WW-WW8Num2z01">
    <w:name w:val="WW-WW8Num2z01"/>
    <w:rsid w:val="0040448B"/>
    <w:rPr>
      <w:rFonts w:ascii="Times New Roman" w:eastAsia="Times New Roman" w:hAnsi="Times New Roman" w:cs="Times New Roman"/>
    </w:rPr>
  </w:style>
  <w:style w:type="character" w:customStyle="1" w:styleId="WW-WW8Num4z01">
    <w:name w:val="WW-WW8Num4z01"/>
    <w:rsid w:val="0040448B"/>
    <w:rPr>
      <w:rFonts w:ascii="Times New Roman" w:eastAsia="Times New Roman" w:hAnsi="Times New Roman" w:cs="Times New Roman"/>
    </w:rPr>
  </w:style>
  <w:style w:type="character" w:customStyle="1" w:styleId="WW-WW8Num5z01">
    <w:name w:val="WW-WW8Num5z01"/>
    <w:rsid w:val="0040448B"/>
    <w:rPr>
      <w:rFonts w:ascii="Times New Roman" w:eastAsia="Times New Roman" w:hAnsi="Times New Roman" w:cs="Times New Roman"/>
    </w:rPr>
  </w:style>
  <w:style w:type="character" w:customStyle="1" w:styleId="WW-WW8Num9z11">
    <w:name w:val="WW-WW8Num9z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">
    <w:name w:val="WW-Absatz-Standardschriftart11"/>
    <w:rsid w:val="0040448B"/>
  </w:style>
  <w:style w:type="character" w:customStyle="1" w:styleId="WW-WW8Num2z011">
    <w:name w:val="WW-WW8Num2z011"/>
    <w:rsid w:val="0040448B"/>
    <w:rPr>
      <w:rFonts w:ascii="Times New Roman" w:eastAsia="Times New Roman" w:hAnsi="Times New Roman" w:cs="Times New Roman"/>
    </w:rPr>
  </w:style>
  <w:style w:type="character" w:customStyle="1" w:styleId="WW-WW8Num4z011">
    <w:name w:val="WW-WW8Num4z011"/>
    <w:rsid w:val="0040448B"/>
    <w:rPr>
      <w:rFonts w:ascii="Times New Roman" w:eastAsia="Times New Roman" w:hAnsi="Times New Roman" w:cs="Times New Roman"/>
    </w:rPr>
  </w:style>
  <w:style w:type="character" w:customStyle="1" w:styleId="WW-WW8Num5z011">
    <w:name w:val="WW-WW8Num5z011"/>
    <w:rsid w:val="0040448B"/>
    <w:rPr>
      <w:rFonts w:ascii="Times New Roman" w:eastAsia="Times New Roman" w:hAnsi="Times New Roman" w:cs="Times New Roman"/>
    </w:rPr>
  </w:style>
  <w:style w:type="character" w:customStyle="1" w:styleId="WW-WW8Num9z111">
    <w:name w:val="WW-WW8Num9z1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1">
    <w:name w:val="WW-Absatz-Standardschriftart111"/>
    <w:rsid w:val="0040448B"/>
  </w:style>
  <w:style w:type="character" w:customStyle="1" w:styleId="WW8Num1z0">
    <w:name w:val="WW8Num1z0"/>
    <w:rsid w:val="0040448B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40448B"/>
    <w:rPr>
      <w:rFonts w:ascii="Times New Roman" w:eastAsia="Times New Roman" w:hAnsi="Times New Roman" w:cs="Times New Roman"/>
    </w:rPr>
  </w:style>
  <w:style w:type="character" w:customStyle="1" w:styleId="WW-WW8Num5z0111">
    <w:name w:val="WW-WW8Num5z0111"/>
    <w:rsid w:val="0040448B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40448B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40448B"/>
    <w:rPr>
      <w:rFonts w:ascii="Times New Roman" w:eastAsia="Times New Roman" w:hAnsi="Times New Roman" w:cs="Times New Roman"/>
    </w:rPr>
  </w:style>
  <w:style w:type="character" w:customStyle="1" w:styleId="WW-Domylnaczcionkaakapitu">
    <w:name w:val="WW-Domyślna czcionka akapitu"/>
    <w:rsid w:val="0040448B"/>
  </w:style>
  <w:style w:type="character" w:styleId="Numerstrony">
    <w:name w:val="page number"/>
    <w:basedOn w:val="WW-Domylnaczcionkaakapitu"/>
    <w:rsid w:val="0040448B"/>
  </w:style>
  <w:style w:type="character" w:customStyle="1" w:styleId="Znakinumeracji">
    <w:name w:val="Znaki numeracji"/>
    <w:rsid w:val="0040448B"/>
  </w:style>
  <w:style w:type="paragraph" w:styleId="Tekstpodstawowy">
    <w:name w:val="Body Text"/>
    <w:basedOn w:val="Normalny"/>
    <w:rsid w:val="0040448B"/>
    <w:pPr>
      <w:spacing w:line="360" w:lineRule="auto"/>
      <w:jc w:val="both"/>
    </w:pPr>
  </w:style>
  <w:style w:type="paragraph" w:styleId="Lista">
    <w:name w:val="List"/>
    <w:basedOn w:val="Tekstpodstawowy"/>
    <w:rsid w:val="0040448B"/>
    <w:rPr>
      <w:rFonts w:cs="Tahoma"/>
    </w:rPr>
  </w:style>
  <w:style w:type="paragraph" w:customStyle="1" w:styleId="Podpis1">
    <w:name w:val="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40448B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rsid w:val="0040448B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rsid w:val="0040448B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rsid w:val="0040448B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rsid w:val="0040448B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40448B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40448B"/>
    <w:pPr>
      <w:spacing w:line="280" w:lineRule="exact"/>
      <w:ind w:left="-57" w:right="-57"/>
      <w:jc w:val="center"/>
    </w:pPr>
    <w:rPr>
      <w:b/>
      <w:sz w:val="28"/>
    </w:rPr>
  </w:style>
  <w:style w:type="paragraph" w:styleId="Podtytu">
    <w:name w:val="Subtitle"/>
    <w:basedOn w:val="WW-Nagwek111"/>
    <w:next w:val="Tekstpodstawowy"/>
    <w:qFormat/>
    <w:rsid w:val="0040448B"/>
    <w:pPr>
      <w:jc w:val="center"/>
    </w:pPr>
    <w:rPr>
      <w:i/>
      <w:iCs/>
    </w:rPr>
  </w:style>
  <w:style w:type="paragraph" w:styleId="Tekstpodstawowywcity">
    <w:name w:val="Body Text Indent"/>
    <w:basedOn w:val="Normalny"/>
    <w:rsid w:val="0040448B"/>
    <w:pPr>
      <w:ind w:firstLine="708"/>
      <w:jc w:val="both"/>
    </w:pPr>
  </w:style>
  <w:style w:type="paragraph" w:customStyle="1" w:styleId="WW-Tekstblokowy">
    <w:name w:val="WW-Tekst blokowy"/>
    <w:basedOn w:val="Normalny"/>
    <w:rsid w:val="0040448B"/>
    <w:pPr>
      <w:spacing w:line="260" w:lineRule="exact"/>
      <w:ind w:left="-57" w:right="-57"/>
      <w:jc w:val="both"/>
    </w:pPr>
    <w:rPr>
      <w:rFonts w:ascii="Courier New" w:hAnsi="Courier New"/>
      <w:sz w:val="20"/>
      <w:szCs w:val="20"/>
    </w:rPr>
  </w:style>
  <w:style w:type="paragraph" w:customStyle="1" w:styleId="Zawartoramki">
    <w:name w:val="Zawartość ramki"/>
    <w:basedOn w:val="Tekstpodstawowy"/>
    <w:rsid w:val="0040448B"/>
  </w:style>
  <w:style w:type="paragraph" w:customStyle="1" w:styleId="WW-Zawartoramki">
    <w:name w:val="WW-Zawartość ramki"/>
    <w:basedOn w:val="Tekstpodstawowy"/>
    <w:rsid w:val="0040448B"/>
  </w:style>
  <w:style w:type="paragraph" w:customStyle="1" w:styleId="WW-Zawartoramki1">
    <w:name w:val="WW-Zawartość ramki1"/>
    <w:basedOn w:val="Tekstpodstawowy"/>
    <w:rsid w:val="0040448B"/>
  </w:style>
  <w:style w:type="paragraph" w:customStyle="1" w:styleId="WW-Zawartoramki11">
    <w:name w:val="WW-Zawartość ramki11"/>
    <w:basedOn w:val="Tekstpodstawowy"/>
    <w:rsid w:val="0040448B"/>
  </w:style>
  <w:style w:type="paragraph" w:customStyle="1" w:styleId="WW-Zawartoramki111">
    <w:name w:val="WW-Zawartość ramki111"/>
    <w:basedOn w:val="Tekstpodstawowy"/>
    <w:rsid w:val="0040448B"/>
  </w:style>
  <w:style w:type="paragraph" w:styleId="Tekstpodstawowywcity2">
    <w:name w:val="Body Text Indent 2"/>
    <w:basedOn w:val="Normalny"/>
    <w:rsid w:val="00F379D7"/>
    <w:pPr>
      <w:spacing w:after="120" w:line="480" w:lineRule="auto"/>
      <w:ind w:left="283"/>
    </w:pPr>
  </w:style>
  <w:style w:type="paragraph" w:customStyle="1" w:styleId="WW-Tekstpodstawowywcity2">
    <w:name w:val="WW-Tekst podstawowy wcięty 2"/>
    <w:basedOn w:val="Normalny"/>
    <w:rsid w:val="000D4253"/>
    <w:pPr>
      <w:ind w:left="709" w:hanging="709"/>
      <w:jc w:val="both"/>
    </w:pPr>
    <w:rPr>
      <w:szCs w:val="20"/>
    </w:rPr>
  </w:style>
  <w:style w:type="paragraph" w:customStyle="1" w:styleId="WW-Tekstpodstawowywcity21">
    <w:name w:val="WW-Tekst podstawowy wcięty 21"/>
    <w:basedOn w:val="Normalny"/>
    <w:rsid w:val="009672E2"/>
    <w:pPr>
      <w:tabs>
        <w:tab w:val="left" w:pos="1100"/>
      </w:tabs>
      <w:ind w:left="1117" w:hanging="317"/>
      <w:jc w:val="both"/>
    </w:pPr>
  </w:style>
  <w:style w:type="paragraph" w:customStyle="1" w:styleId="Default">
    <w:name w:val="Default"/>
    <w:rsid w:val="00E933A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rsid w:val="00B37137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D149C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B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B4E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462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PLK</Company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PKP</dc:creator>
  <cp:keywords/>
  <dc:description/>
  <cp:lastModifiedBy>Kozłowska Alina</cp:lastModifiedBy>
  <cp:revision>59</cp:revision>
  <cp:lastPrinted>2015-02-26T08:03:00Z</cp:lastPrinted>
  <dcterms:created xsi:type="dcterms:W3CDTF">2020-03-12T10:02:00Z</dcterms:created>
  <dcterms:modified xsi:type="dcterms:W3CDTF">2025-12-12T12:21:00Z</dcterms:modified>
</cp:coreProperties>
</file>